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DD" w:rsidRPr="00315EF1" w:rsidRDefault="00D16BDD" w:rsidP="001C1AB4">
      <w:pPr>
        <w:shd w:val="clear" w:color="auto" w:fill="FFFFFF"/>
        <w:tabs>
          <w:tab w:val="left" w:leader="underscore" w:pos="5952"/>
        </w:tabs>
        <w:jc w:val="center"/>
        <w:rPr>
          <w:rFonts w:ascii="Arial" w:hAnsi="Arial" w:cs="Arial"/>
          <w:b/>
          <w:bCs/>
          <w:color w:val="000000"/>
          <w:spacing w:val="-7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pacing w:val="-7"/>
          <w:sz w:val="20"/>
          <w:szCs w:val="20"/>
        </w:rPr>
        <w:t>ДОГОВОР  №</w:t>
      </w:r>
    </w:p>
    <w:p w:rsidR="00D16BDD" w:rsidRPr="00315EF1" w:rsidRDefault="00D16BDD" w:rsidP="001C1AB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5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на   оказание  охранных  услуг</w:t>
      </w:r>
    </w:p>
    <w:p w:rsidR="002E1BA9" w:rsidRPr="00315EF1" w:rsidRDefault="002E1BA9" w:rsidP="002E1BA9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 w:val="20"/>
          <w:szCs w:val="20"/>
        </w:rPr>
      </w:pPr>
    </w:p>
    <w:p w:rsidR="00D16BDD" w:rsidRPr="00315EF1" w:rsidRDefault="00D16BDD" w:rsidP="001C1AB4">
      <w:pPr>
        <w:shd w:val="clear" w:color="auto" w:fill="FFFFFF"/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187D87" w:rsidP="001C1AB4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jc w:val="both"/>
        <w:rPr>
          <w:rFonts w:ascii="Arial" w:hAnsi="Arial" w:cs="Arial"/>
          <w:color w:val="000000"/>
          <w:spacing w:val="-16"/>
          <w:sz w:val="20"/>
          <w:szCs w:val="20"/>
        </w:rPr>
      </w:pPr>
      <w:r>
        <w:rPr>
          <w:rFonts w:ascii="Arial" w:hAnsi="Arial" w:cs="Arial"/>
          <w:color w:val="000000"/>
          <w:spacing w:val="-10"/>
          <w:sz w:val="20"/>
          <w:szCs w:val="20"/>
        </w:rPr>
        <w:t>г. Тамбов</w:t>
      </w:r>
      <w:r w:rsidR="00D16BDD" w:rsidRPr="00315EF1">
        <w:rPr>
          <w:rFonts w:ascii="Arial" w:hAnsi="Arial" w:cs="Arial"/>
          <w:color w:val="000000"/>
          <w:spacing w:val="-10"/>
          <w:sz w:val="20"/>
          <w:szCs w:val="20"/>
        </w:rPr>
        <w:t xml:space="preserve">       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                                  </w:t>
      </w:r>
      <w:r w:rsidR="00830162" w:rsidRPr="00315EF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</w:t>
      </w:r>
      <w:r w:rsidR="008A0603" w:rsidRPr="00315EF1">
        <w:rPr>
          <w:rFonts w:ascii="Arial" w:hAnsi="Arial" w:cs="Arial"/>
          <w:color w:val="000000"/>
          <w:sz w:val="20"/>
          <w:szCs w:val="20"/>
        </w:rPr>
        <w:t xml:space="preserve">                 «___»</w:t>
      </w:r>
      <w:r w:rsidR="0040779C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8A0603" w:rsidRPr="00315EF1">
        <w:rPr>
          <w:rFonts w:ascii="Arial" w:hAnsi="Arial" w:cs="Arial"/>
          <w:color w:val="000000"/>
          <w:sz w:val="20"/>
          <w:szCs w:val="20"/>
        </w:rPr>
        <w:t>_______</w:t>
      </w:r>
      <w:r w:rsidR="0011658D">
        <w:rPr>
          <w:rFonts w:ascii="Arial" w:hAnsi="Arial" w:cs="Arial"/>
          <w:color w:val="000000"/>
          <w:sz w:val="20"/>
          <w:szCs w:val="20"/>
        </w:rPr>
        <w:t>__</w:t>
      </w:r>
      <w:r w:rsidR="000900A3">
        <w:rPr>
          <w:rFonts w:ascii="Arial" w:hAnsi="Arial" w:cs="Arial"/>
          <w:color w:val="000000"/>
          <w:sz w:val="20"/>
          <w:szCs w:val="20"/>
        </w:rPr>
        <w:t xml:space="preserve"> 20_</w:t>
      </w:r>
      <w:r w:rsidR="0011658D">
        <w:rPr>
          <w:rFonts w:ascii="Arial" w:hAnsi="Arial" w:cs="Arial"/>
          <w:color w:val="000000"/>
          <w:sz w:val="20"/>
          <w:szCs w:val="20"/>
        </w:rPr>
        <w:t>__</w:t>
      </w:r>
      <w:r w:rsidR="00D16BDD" w:rsidRPr="00315EF1">
        <w:rPr>
          <w:rFonts w:ascii="Arial" w:hAnsi="Arial" w:cs="Arial"/>
          <w:color w:val="000000"/>
          <w:spacing w:val="-16"/>
          <w:sz w:val="20"/>
          <w:szCs w:val="20"/>
        </w:rPr>
        <w:t>г.</w:t>
      </w:r>
    </w:p>
    <w:p w:rsidR="002E1BA9" w:rsidRPr="00315EF1" w:rsidRDefault="002E1BA9" w:rsidP="002E1BA9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jc w:val="both"/>
        <w:rPr>
          <w:rFonts w:ascii="Arial" w:hAnsi="Arial" w:cs="Arial"/>
          <w:sz w:val="20"/>
          <w:szCs w:val="20"/>
        </w:rPr>
      </w:pPr>
    </w:p>
    <w:p w:rsidR="00D43170" w:rsidRPr="00315EF1" w:rsidRDefault="00D43170" w:rsidP="001C1AB4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187D87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А</w:t>
      </w:r>
      <w:r w:rsidR="0040779C" w:rsidRPr="00315EF1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кционерное общество</w:t>
      </w:r>
      <w:r w:rsid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 xml:space="preserve"> </w:t>
      </w:r>
      <w:r w:rsidR="00CB1299" w:rsidRP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«Тамбовские коммунальные системы»</w:t>
      </w:r>
      <w:r w:rsidR="00D16BDD" w:rsidRPr="00315EF1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именуемое в дальнейшем </w:t>
      </w:r>
      <w:r w:rsidR="00D16BDD" w:rsidRPr="00315EF1">
        <w:rPr>
          <w:rFonts w:ascii="Arial" w:hAnsi="Arial" w:cs="Arial"/>
          <w:b/>
          <w:color w:val="000000"/>
          <w:spacing w:val="3"/>
          <w:sz w:val="20"/>
          <w:szCs w:val="20"/>
        </w:rPr>
        <w:t>«Заказчик»</w:t>
      </w:r>
      <w:r w:rsidR="00DD0C7F" w:rsidRPr="00315EF1">
        <w:rPr>
          <w:rFonts w:ascii="Arial" w:hAnsi="Arial" w:cs="Arial"/>
          <w:color w:val="000000"/>
          <w:spacing w:val="3"/>
          <w:sz w:val="20"/>
          <w:szCs w:val="20"/>
        </w:rPr>
        <w:t>,</w:t>
      </w:r>
      <w:r w:rsidR="00D16BDD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DD0C7F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в лице </w:t>
      </w:r>
      <w:r w:rsidR="00CB1299">
        <w:rPr>
          <w:rFonts w:ascii="Arial" w:hAnsi="Arial" w:cs="Arial"/>
          <w:color w:val="000000"/>
          <w:spacing w:val="3"/>
          <w:sz w:val="20"/>
          <w:szCs w:val="20"/>
        </w:rPr>
        <w:t>Г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лавного управляющего директора</w:t>
      </w:r>
      <w:r w:rsidR="00CB1299" w:rsidRPr="00AA4D8A">
        <w:rPr>
          <w:rStyle w:val="23"/>
        </w:rPr>
        <w:t xml:space="preserve"> </w:t>
      </w:r>
      <w:r w:rsidR="00CB1299" w:rsidRP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Картузова Андрея Леонидовича</w:t>
      </w:r>
      <w:r w:rsidR="00DD0C7F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, </w:t>
      </w:r>
      <w:r w:rsidR="00DD0C7F" w:rsidRPr="00CB1299">
        <w:rPr>
          <w:rFonts w:ascii="Arial" w:hAnsi="Arial" w:cs="Arial"/>
          <w:color w:val="000000"/>
          <w:spacing w:val="3"/>
          <w:sz w:val="20"/>
          <w:szCs w:val="20"/>
        </w:rPr>
        <w:t>действующего на основании</w:t>
      </w:r>
      <w:r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доверенности № </w:t>
      </w:r>
      <w:r w:rsidR="007E2258">
        <w:rPr>
          <w:rFonts w:ascii="Arial" w:hAnsi="Arial" w:cs="Arial"/>
          <w:color w:val="000000"/>
          <w:spacing w:val="3"/>
          <w:sz w:val="20"/>
          <w:szCs w:val="20"/>
        </w:rPr>
        <w:t xml:space="preserve">222 от 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2</w:t>
      </w:r>
      <w:r w:rsidR="007E2258">
        <w:rPr>
          <w:rFonts w:ascii="Arial" w:hAnsi="Arial" w:cs="Arial"/>
          <w:color w:val="000000"/>
          <w:spacing w:val="3"/>
          <w:sz w:val="20"/>
          <w:szCs w:val="20"/>
        </w:rPr>
        <w:t>6.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1</w:t>
      </w:r>
      <w:r w:rsidR="007E2258">
        <w:rPr>
          <w:rFonts w:ascii="Arial" w:hAnsi="Arial" w:cs="Arial"/>
          <w:color w:val="000000"/>
          <w:spacing w:val="3"/>
          <w:sz w:val="20"/>
          <w:szCs w:val="20"/>
        </w:rPr>
        <w:t>2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.201</w:t>
      </w:r>
      <w:r w:rsidR="007E2258">
        <w:rPr>
          <w:rFonts w:ascii="Arial" w:hAnsi="Arial" w:cs="Arial"/>
          <w:color w:val="000000"/>
          <w:spacing w:val="3"/>
          <w:sz w:val="20"/>
          <w:szCs w:val="20"/>
        </w:rPr>
        <w:t>8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 г.,</w:t>
      </w:r>
      <w:r w:rsidR="00CB1299" w:rsidRPr="00DF1489"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с одной стороны </w:t>
      </w:r>
      <w:r w:rsidR="00D16BDD" w:rsidRPr="00315EF1">
        <w:rPr>
          <w:rFonts w:ascii="Arial" w:hAnsi="Arial" w:cs="Arial"/>
          <w:color w:val="000000"/>
          <w:spacing w:val="1"/>
          <w:sz w:val="20"/>
          <w:szCs w:val="20"/>
        </w:rPr>
        <w:t>и</w:t>
      </w:r>
      <w:r w:rsidR="0003729F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CB1299">
        <w:rPr>
          <w:rFonts w:ascii="Arial" w:hAnsi="Arial" w:cs="Arial"/>
          <w:b/>
          <w:color w:val="000000"/>
          <w:spacing w:val="1"/>
          <w:sz w:val="20"/>
          <w:szCs w:val="20"/>
        </w:rPr>
        <w:t>__________________________________________________________</w:t>
      </w:r>
      <w:r w:rsidR="000D4DDF" w:rsidRPr="00315EF1">
        <w:rPr>
          <w:rFonts w:ascii="Arial" w:hAnsi="Arial" w:cs="Arial"/>
          <w:color w:val="000000"/>
          <w:spacing w:val="1"/>
          <w:sz w:val="20"/>
          <w:szCs w:val="20"/>
        </w:rPr>
        <w:t>,</w:t>
      </w:r>
      <w:r w:rsidR="00CB1299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color w:val="000000"/>
          <w:spacing w:val="1"/>
          <w:sz w:val="20"/>
          <w:szCs w:val="20"/>
        </w:rPr>
        <w:t xml:space="preserve">именуемое в дальнейшем </w:t>
      </w:r>
      <w:r w:rsidR="00D16BDD" w:rsidRPr="00315EF1">
        <w:rPr>
          <w:rFonts w:ascii="Arial" w:hAnsi="Arial" w:cs="Arial"/>
          <w:b/>
          <w:color w:val="000000"/>
          <w:spacing w:val="-5"/>
          <w:sz w:val="20"/>
          <w:szCs w:val="20"/>
        </w:rPr>
        <w:t xml:space="preserve">«Исполнитель», 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в лице 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_______________________________________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, действующего на основании 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____</w:t>
      </w:r>
      <w:r w:rsidR="00866003">
        <w:rPr>
          <w:rFonts w:ascii="Arial" w:hAnsi="Arial" w:cs="Arial"/>
          <w:b/>
          <w:color w:val="000000"/>
          <w:spacing w:val="-5"/>
          <w:sz w:val="20"/>
          <w:szCs w:val="20"/>
        </w:rPr>
        <w:t>______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</w:t>
      </w:r>
      <w:r w:rsidR="00866003">
        <w:rPr>
          <w:rFonts w:ascii="Arial" w:hAnsi="Arial" w:cs="Arial"/>
          <w:b/>
          <w:color w:val="000000"/>
          <w:spacing w:val="-5"/>
          <w:sz w:val="20"/>
          <w:szCs w:val="20"/>
        </w:rPr>
        <w:t>______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</w:t>
      </w:r>
      <w:r w:rsidR="00CB1299">
        <w:rPr>
          <w:rFonts w:ascii="Arial" w:hAnsi="Arial" w:cs="Arial"/>
          <w:color w:val="000000"/>
          <w:spacing w:val="-5"/>
          <w:sz w:val="20"/>
          <w:szCs w:val="20"/>
        </w:rPr>
        <w:t>, с другой стороны,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вместе именуемые «Стороны», заключили </w:t>
      </w:r>
      <w:r w:rsidR="00D16BDD" w:rsidRPr="00315EF1">
        <w:rPr>
          <w:rFonts w:ascii="Arial" w:hAnsi="Arial" w:cs="Arial"/>
          <w:color w:val="000000"/>
          <w:spacing w:val="-4"/>
          <w:sz w:val="20"/>
          <w:szCs w:val="20"/>
        </w:rPr>
        <w:t>настоящий договор о нижеследующем.</w:t>
      </w:r>
    </w:p>
    <w:p w:rsidR="00DC360D" w:rsidRDefault="00DC360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:rsidR="003E465C" w:rsidRDefault="003E465C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:rsidR="00D16BDD" w:rsidRPr="00315EF1" w:rsidRDefault="00CB1299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Предмет д</w:t>
      </w:r>
      <w:r w:rsidR="00D16BDD" w:rsidRPr="00315EF1">
        <w:rPr>
          <w:rFonts w:ascii="Arial" w:hAnsi="Arial" w:cs="Arial"/>
          <w:b/>
          <w:bCs/>
          <w:color w:val="000000"/>
          <w:sz w:val="20"/>
          <w:szCs w:val="20"/>
        </w:rPr>
        <w:t>оговора. Вид и содержание оказываемых услуг.</w:t>
      </w:r>
    </w:p>
    <w:p w:rsidR="00EF0FDC" w:rsidRDefault="00EF0FD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bCs/>
          <w:color w:val="000000"/>
          <w:sz w:val="20"/>
          <w:szCs w:val="20"/>
        </w:rPr>
        <w:t>1.1</w:t>
      </w:r>
      <w:r w:rsidRPr="00315EF1">
        <w:rPr>
          <w:rFonts w:ascii="Arial" w:hAnsi="Arial" w:cs="Arial"/>
          <w:bCs/>
          <w:sz w:val="20"/>
          <w:szCs w:val="20"/>
        </w:rPr>
        <w:t>.</w:t>
      </w:r>
      <w:r w:rsidRPr="00315E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Предмет договора:</w:t>
      </w:r>
    </w:p>
    <w:p w:rsidR="00D16BDD" w:rsidRPr="00315EF1" w:rsidRDefault="00D16BDD" w:rsidP="0082583F">
      <w:pPr>
        <w:pStyle w:val="ConsPlusNormal"/>
        <w:widowControl/>
        <w:tabs>
          <w:tab w:val="left" w:pos="0"/>
        </w:tabs>
        <w:spacing w:line="276" w:lineRule="auto"/>
        <w:ind w:firstLine="0"/>
        <w:jc w:val="both"/>
      </w:pPr>
      <w:r w:rsidRPr="00315EF1">
        <w:t>По настоящему Договору Исполнитель обязуется оказать Заказчику</w:t>
      </w:r>
      <w:r w:rsidR="00282143" w:rsidRPr="00282143">
        <w:t xml:space="preserve"> </w:t>
      </w:r>
      <w:r w:rsidR="00282143" w:rsidRPr="00315EF1">
        <w:t>охранные услуги</w:t>
      </w:r>
      <w:r w:rsidR="00AB6E47" w:rsidRPr="00315EF1">
        <w:t>, соглас</w:t>
      </w:r>
      <w:r w:rsidR="00AC7124" w:rsidRPr="00315EF1">
        <w:t xml:space="preserve">но </w:t>
      </w:r>
      <w:r w:rsidR="00315EF1">
        <w:t>техническому заданию</w:t>
      </w:r>
      <w:r w:rsidR="00282143">
        <w:t xml:space="preserve"> (Приложение № </w:t>
      </w:r>
      <w:r w:rsidR="00187D87">
        <w:t>1</w:t>
      </w:r>
      <w:r w:rsidR="00282143">
        <w:t>)</w:t>
      </w:r>
      <w:r w:rsidRPr="00315EF1">
        <w:t xml:space="preserve"> </w:t>
      </w:r>
      <w:r w:rsidR="00282143">
        <w:t xml:space="preserve">и </w:t>
      </w:r>
      <w:r w:rsidRPr="00315EF1">
        <w:t>на условиях, предусмотренных настоящим Договором, а Заказчик обязуется оплатить услуги Исполнителя  на условиях, предусмотренных настоящим Договором.</w:t>
      </w:r>
    </w:p>
    <w:p w:rsidR="00D16BDD" w:rsidRPr="00315EF1" w:rsidRDefault="00D16BDD" w:rsidP="0082583F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1.2. В целях охраны предоставляются следующие виды услуг:</w:t>
      </w:r>
    </w:p>
    <w:p w:rsidR="00DB4879" w:rsidRDefault="00686BAF" w:rsidP="0016599A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.1.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</w:t>
      </w:r>
      <w:r w:rsidR="00D16BDD" w:rsidRPr="00315EF1">
        <w:rPr>
          <w:rFonts w:ascii="Arial" w:hAnsi="Arial" w:cs="Arial"/>
          <w:sz w:val="20"/>
          <w:szCs w:val="20"/>
        </w:rPr>
        <w:t xml:space="preserve">храна </w:t>
      </w:r>
      <w:r w:rsidR="0016599A">
        <w:rPr>
          <w:rFonts w:ascii="Arial" w:hAnsi="Arial" w:cs="Arial"/>
          <w:sz w:val="20"/>
          <w:szCs w:val="20"/>
        </w:rPr>
        <w:t xml:space="preserve">здания </w:t>
      </w:r>
      <w:r w:rsidR="000900A3" w:rsidRPr="00E13D42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0900A3">
        <w:rPr>
          <w:rFonts w:ascii="Arial" w:eastAsia="Times New Roman" w:hAnsi="Arial" w:cs="Arial"/>
          <w:sz w:val="20"/>
          <w:szCs w:val="20"/>
          <w:lang w:eastAsia="ar-SA"/>
        </w:rPr>
        <w:t>-го подъёма</w:t>
      </w:r>
      <w:r w:rsidR="000900A3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0900A3">
        <w:rPr>
          <w:rFonts w:ascii="Arial" w:eastAsia="Times New Roman" w:hAnsi="Arial" w:cs="Arial"/>
          <w:sz w:val="20"/>
          <w:szCs w:val="20"/>
          <w:lang w:eastAsia="ar-SA"/>
        </w:rPr>
        <w:t>водозаборного узла № 7,</w:t>
      </w:r>
      <w:r w:rsidR="000900A3"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="000900A3"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 w:rsidR="000900A3">
        <w:rPr>
          <w:rFonts w:ascii="Arial" w:hAnsi="Arial" w:cs="Arial"/>
          <w:color w:val="000000"/>
          <w:sz w:val="20"/>
          <w:szCs w:val="20"/>
        </w:rPr>
        <w:t>ого</w:t>
      </w:r>
      <w:r w:rsidR="000900A3"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 w:rsidR="000900A3">
        <w:rPr>
          <w:rFonts w:ascii="Arial" w:hAnsi="Arial" w:cs="Arial"/>
          <w:color w:val="000000"/>
          <w:sz w:val="20"/>
          <w:szCs w:val="20"/>
        </w:rPr>
        <w:t>у:</w:t>
      </w:r>
      <w:r w:rsidR="000900A3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г. Тамбов, ул. </w:t>
      </w:r>
      <w:r w:rsidR="000900A3">
        <w:rPr>
          <w:rFonts w:ascii="Arial" w:eastAsia="Times New Roman" w:hAnsi="Arial" w:cs="Arial"/>
          <w:sz w:val="20"/>
          <w:szCs w:val="20"/>
          <w:lang w:eastAsia="ar-SA"/>
        </w:rPr>
        <w:t xml:space="preserve">Советская, д. 210, </w:t>
      </w:r>
      <w:r w:rsidR="0016599A">
        <w:rPr>
          <w:rFonts w:ascii="Arial" w:eastAsia="Times New Roman" w:hAnsi="Arial" w:cs="Arial"/>
          <w:sz w:val="20"/>
          <w:szCs w:val="20"/>
          <w:lang w:eastAsia="ar-SA"/>
        </w:rPr>
        <w:t xml:space="preserve">с </w:t>
      </w:r>
      <w:r w:rsidR="00DB4879">
        <w:rPr>
          <w:rFonts w:ascii="Arial" w:hAnsi="Arial" w:cs="Arial"/>
          <w:color w:val="000000"/>
          <w:sz w:val="20"/>
          <w:szCs w:val="20"/>
        </w:rPr>
        <w:t xml:space="preserve">прилегающей к </w:t>
      </w:r>
      <w:r w:rsidR="000900A3">
        <w:rPr>
          <w:rFonts w:ascii="Arial" w:hAnsi="Arial" w:cs="Arial"/>
          <w:color w:val="000000"/>
          <w:sz w:val="20"/>
          <w:szCs w:val="20"/>
        </w:rPr>
        <w:t>данному объекту</w:t>
      </w:r>
      <w:r w:rsid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="0016599A">
        <w:rPr>
          <w:rFonts w:ascii="Arial" w:hAnsi="Arial" w:cs="Arial"/>
          <w:color w:val="000000"/>
          <w:sz w:val="20"/>
          <w:szCs w:val="20"/>
        </w:rPr>
        <w:t>огороженной территорией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и имущества</w:t>
      </w:r>
      <w:r w:rsidR="000900A3">
        <w:rPr>
          <w:rFonts w:ascii="Arial" w:hAnsi="Arial" w:cs="Arial"/>
          <w:color w:val="000000"/>
          <w:sz w:val="20"/>
          <w:szCs w:val="20"/>
        </w:rPr>
        <w:t xml:space="preserve"> на объекте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, </w:t>
      </w:r>
      <w:r w:rsidR="00D16BDD" w:rsidRPr="00315EF1">
        <w:rPr>
          <w:rFonts w:ascii="Arial" w:hAnsi="Arial" w:cs="Arial"/>
          <w:sz w:val="20"/>
          <w:szCs w:val="20"/>
        </w:rPr>
        <w:t xml:space="preserve">находящегося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>в собственности, во владении</w:t>
      </w:r>
      <w:r w:rsidR="00E83BE3">
        <w:rPr>
          <w:rFonts w:ascii="Arial" w:hAnsi="Arial" w:cs="Arial"/>
          <w:color w:val="000000"/>
          <w:sz w:val="20"/>
          <w:szCs w:val="20"/>
        </w:rPr>
        <w:t>,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в пользовании</w:t>
      </w:r>
      <w:r w:rsidR="00564463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DB4879">
        <w:rPr>
          <w:rFonts w:ascii="Arial" w:hAnsi="Arial" w:cs="Arial"/>
          <w:color w:val="000000"/>
          <w:sz w:val="20"/>
          <w:szCs w:val="20"/>
        </w:rPr>
        <w:t>Заказчика</w:t>
      </w:r>
      <w:r w:rsidR="000900A3">
        <w:rPr>
          <w:rFonts w:ascii="Arial" w:hAnsi="Arial" w:cs="Arial"/>
          <w:color w:val="000000"/>
          <w:sz w:val="20"/>
          <w:szCs w:val="20"/>
        </w:rPr>
        <w:t>;</w:t>
      </w:r>
    </w:p>
    <w:p w:rsidR="00D16BDD" w:rsidRPr="00315EF1" w:rsidRDefault="00686BAF" w:rsidP="0016599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.2.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</w:t>
      </w:r>
      <w:r w:rsidR="00D16BDD" w:rsidRPr="00315EF1">
        <w:rPr>
          <w:rFonts w:ascii="Arial" w:hAnsi="Arial" w:cs="Arial"/>
          <w:sz w:val="20"/>
          <w:szCs w:val="20"/>
        </w:rPr>
        <w:t xml:space="preserve">онсультирование и подготовка рекомендаций </w:t>
      </w:r>
      <w:r w:rsidR="00CB1299" w:rsidRPr="00CB1299">
        <w:rPr>
          <w:rFonts w:ascii="Arial" w:hAnsi="Arial" w:cs="Arial"/>
          <w:sz w:val="20"/>
          <w:szCs w:val="20"/>
        </w:rPr>
        <w:t xml:space="preserve">Заказчику </w:t>
      </w:r>
      <w:r w:rsidR="00D16BDD" w:rsidRPr="00315EF1">
        <w:rPr>
          <w:rFonts w:ascii="Arial" w:hAnsi="Arial" w:cs="Arial"/>
          <w:sz w:val="20"/>
          <w:szCs w:val="20"/>
        </w:rPr>
        <w:t>по вопросам правомерной защиты от противоправных посягательств;</w:t>
      </w:r>
    </w:p>
    <w:p w:rsidR="00D16BDD" w:rsidRPr="00315EF1" w:rsidRDefault="00686BAF" w:rsidP="0016599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.3.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</w:t>
      </w:r>
      <w:r w:rsidR="00D16BDD" w:rsidRPr="00315EF1">
        <w:rPr>
          <w:rFonts w:ascii="Arial" w:hAnsi="Arial" w:cs="Arial"/>
          <w:sz w:val="20"/>
          <w:szCs w:val="20"/>
        </w:rPr>
        <w:t>беспечение  внутриобъектового  и  пропускного  режим</w:t>
      </w:r>
      <w:r w:rsidR="00E13323">
        <w:rPr>
          <w:rFonts w:ascii="Arial" w:hAnsi="Arial" w:cs="Arial"/>
          <w:sz w:val="20"/>
          <w:szCs w:val="20"/>
        </w:rPr>
        <w:t>а</w:t>
      </w:r>
      <w:r w:rsidR="0095058E">
        <w:rPr>
          <w:rFonts w:ascii="Arial" w:hAnsi="Arial" w:cs="Arial"/>
          <w:sz w:val="20"/>
          <w:szCs w:val="20"/>
        </w:rPr>
        <w:t xml:space="preserve">  на объекте</w:t>
      </w:r>
      <w:r w:rsidR="000F15EF" w:rsidRPr="000F15EF">
        <w:rPr>
          <w:rFonts w:ascii="Arial" w:hAnsi="Arial" w:cs="Arial"/>
          <w:sz w:val="20"/>
          <w:szCs w:val="20"/>
        </w:rPr>
        <w:t>.</w:t>
      </w:r>
    </w:p>
    <w:p w:rsidR="00D16BDD" w:rsidRPr="00315EF1" w:rsidRDefault="00D16BDD" w:rsidP="0082583F">
      <w:pPr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При этом стороны исходят из того, что:</w:t>
      </w:r>
    </w:p>
    <w:p w:rsidR="00D16BDD" w:rsidRPr="00315EF1" w:rsidRDefault="00D16BDD" w:rsidP="0016599A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1) охраняемые объекты – здания, строения, сооружения, прилегающие к ним территории</w:t>
      </w:r>
      <w:r w:rsidRPr="00315EF1">
        <w:rPr>
          <w:rFonts w:ascii="Arial" w:hAnsi="Arial" w:cs="Arial"/>
          <w:spacing w:val="-1"/>
          <w:sz w:val="20"/>
          <w:szCs w:val="20"/>
        </w:rPr>
        <w:t xml:space="preserve"> с имуществом Заказчика</w:t>
      </w:r>
      <w:r w:rsidRPr="00315EF1">
        <w:rPr>
          <w:rFonts w:ascii="Arial" w:hAnsi="Arial" w:cs="Arial"/>
          <w:color w:val="000000"/>
          <w:sz w:val="20"/>
          <w:szCs w:val="20"/>
        </w:rPr>
        <w:t>, автостоянка (транспортные средства на ней).</w:t>
      </w:r>
    </w:p>
    <w:p w:rsidR="00D16BDD" w:rsidRPr="00315EF1" w:rsidRDefault="00D16BDD" w:rsidP="0016599A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2) </w:t>
      </w:r>
      <w:r w:rsidRPr="00315EF1">
        <w:rPr>
          <w:rFonts w:ascii="Arial" w:hAnsi="Arial" w:cs="Arial"/>
          <w:sz w:val="20"/>
          <w:szCs w:val="20"/>
        </w:rPr>
        <w:t>имущество - материальные и нематериальные объекты, которые могут быть предметами владения, пользования или распоряжения (транспортные средства</w:t>
      </w:r>
      <w:r w:rsidRPr="00315EF1">
        <w:rPr>
          <w:rFonts w:ascii="Arial" w:hAnsi="Arial" w:cs="Arial"/>
          <w:color w:val="000000"/>
          <w:sz w:val="20"/>
          <w:szCs w:val="20"/>
        </w:rPr>
        <w:t>, вещи, включая денежные средства,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иное имущество, подлежащее охране и находящееся на охраняемом объекте).</w:t>
      </w:r>
    </w:p>
    <w:p w:rsidR="00D16BDD" w:rsidRPr="00315EF1" w:rsidRDefault="00D16BDD" w:rsidP="0016599A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3) </w:t>
      </w:r>
      <w:proofErr w:type="spellStart"/>
      <w:r w:rsidRPr="00315EF1">
        <w:rPr>
          <w:rFonts w:ascii="Arial" w:hAnsi="Arial" w:cs="Arial"/>
          <w:color w:val="000000"/>
          <w:sz w:val="20"/>
          <w:szCs w:val="20"/>
        </w:rPr>
        <w:t>внутриобъектовый</w:t>
      </w:r>
      <w:proofErr w:type="spellEnd"/>
      <w:r w:rsidRPr="00315EF1">
        <w:rPr>
          <w:rFonts w:ascii="Arial" w:hAnsi="Arial" w:cs="Arial"/>
          <w:color w:val="000000"/>
          <w:sz w:val="20"/>
          <w:szCs w:val="20"/>
        </w:rPr>
        <w:t xml:space="preserve"> режим – это порядок, обеспечиваемый совокупность </w:t>
      </w:r>
      <w:r w:rsidRPr="00315EF1">
        <w:rPr>
          <w:rFonts w:ascii="Arial" w:hAnsi="Arial" w:cs="Arial"/>
          <w:sz w:val="20"/>
          <w:szCs w:val="20"/>
        </w:rPr>
        <w:t xml:space="preserve">организационно-технических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мероприятий и правил, </w:t>
      </w:r>
      <w:r w:rsidRPr="00315EF1">
        <w:rPr>
          <w:rFonts w:ascii="Arial" w:hAnsi="Arial" w:cs="Arial"/>
          <w:sz w:val="20"/>
          <w:szCs w:val="20"/>
        </w:rPr>
        <w:t>направленных на обеспечение порядка передвижения лиц и транспортных средств на охраняемом объекте,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выполняемых лицами, находящимися на охраняемых объектах в соответствии с требованиями внутреннего трудового распорядка и пожарной безопасности.</w:t>
      </w:r>
    </w:p>
    <w:p w:rsidR="00D16BDD" w:rsidRPr="00315EF1" w:rsidRDefault="00D16BDD" w:rsidP="0016599A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4) пропускной режим - </w:t>
      </w:r>
      <w:r w:rsidRPr="00315EF1">
        <w:rPr>
          <w:rFonts w:ascii="Arial" w:hAnsi="Arial" w:cs="Arial"/>
          <w:sz w:val="20"/>
          <w:szCs w:val="20"/>
        </w:rPr>
        <w:t xml:space="preserve">совокупность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мероприятий, </w:t>
      </w:r>
      <w:r w:rsidRPr="00315EF1">
        <w:rPr>
          <w:rFonts w:ascii="Arial" w:hAnsi="Arial" w:cs="Arial"/>
          <w:sz w:val="20"/>
          <w:szCs w:val="20"/>
        </w:rPr>
        <w:t xml:space="preserve">правил и процедур прохода лиц, </w:t>
      </w:r>
      <w:r w:rsidR="00FA3722" w:rsidRPr="00315EF1">
        <w:rPr>
          <w:rFonts w:ascii="Arial" w:hAnsi="Arial" w:cs="Arial"/>
          <w:color w:val="000000"/>
          <w:sz w:val="20"/>
          <w:szCs w:val="20"/>
        </w:rPr>
        <w:t xml:space="preserve">вноса (выноса)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имущества на охраняемые объекты и с охраняемых объектов, исключающих возможность бесконтрольного входа (выхода) лиц, </w:t>
      </w:r>
      <w:r w:rsidR="00FA3722" w:rsidRPr="00315EF1">
        <w:rPr>
          <w:rFonts w:ascii="Arial" w:hAnsi="Arial" w:cs="Arial"/>
          <w:color w:val="000000"/>
          <w:sz w:val="20"/>
          <w:szCs w:val="20"/>
        </w:rPr>
        <w:t xml:space="preserve">вноса (выноса) </w:t>
      </w:r>
      <w:r w:rsidRPr="00315EF1">
        <w:rPr>
          <w:rFonts w:ascii="Arial" w:hAnsi="Arial" w:cs="Arial"/>
          <w:color w:val="000000"/>
          <w:sz w:val="20"/>
          <w:szCs w:val="20"/>
        </w:rPr>
        <w:t>имущества на охраняемые объекты и с охраняемых объектов.</w:t>
      </w:r>
      <w:r w:rsidR="0002479E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 xml:space="preserve">Пропускной режим представляет собой дополнительные охранные меры, вводимые на охраняемом объекте, сущность которых состоит в установлении пропускных пунктов, осуществляющих пропуск </w:t>
      </w:r>
      <w:r w:rsidRPr="00315EF1">
        <w:rPr>
          <w:rFonts w:ascii="Arial" w:hAnsi="Arial" w:cs="Arial"/>
          <w:color w:val="000000"/>
          <w:sz w:val="20"/>
          <w:szCs w:val="20"/>
        </w:rPr>
        <w:t>(с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одновременной идентификацией личности) на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 xml:space="preserve">охраняемый объект. </w:t>
      </w:r>
    </w:p>
    <w:p w:rsidR="00D16BDD" w:rsidRPr="00315EF1" w:rsidRDefault="00D16BDD" w:rsidP="0016599A">
      <w:pPr>
        <w:pStyle w:val="ConsPlusNormal"/>
        <w:widowControl/>
        <w:numPr>
          <w:ilvl w:val="1"/>
          <w:numId w:val="5"/>
        </w:numPr>
        <w:spacing w:line="276" w:lineRule="auto"/>
        <w:ind w:left="0" w:firstLine="0"/>
        <w:jc w:val="both"/>
        <w:rPr>
          <w:color w:val="000000"/>
          <w:spacing w:val="-5"/>
        </w:rPr>
      </w:pPr>
      <w:r w:rsidRPr="00315EF1">
        <w:rPr>
          <w:color w:val="000000"/>
          <w:spacing w:val="-5"/>
        </w:rPr>
        <w:t xml:space="preserve">технические средства охраны (далее </w:t>
      </w:r>
      <w:r w:rsidR="00C612F7">
        <w:rPr>
          <w:color w:val="000000"/>
          <w:spacing w:val="-5"/>
        </w:rPr>
        <w:t xml:space="preserve">по тексту </w:t>
      </w:r>
      <w:r w:rsidRPr="00315EF1">
        <w:rPr>
          <w:color w:val="000000"/>
          <w:spacing w:val="-5"/>
        </w:rPr>
        <w:t>– ТСО) – совокупность совместно действующих технических средств охранной и/или иной сигнализации, видеонаблюдения, установленных на охраняемом объекте и объединенных системой инженерных сетей и коммуникаций, принадлежащих Заказчику.</w:t>
      </w:r>
    </w:p>
    <w:p w:rsidR="00DC360D" w:rsidRDefault="00B24015" w:rsidP="0095058E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315EF1">
        <w:rPr>
          <w:rFonts w:ascii="Arial" w:hAnsi="Arial" w:cs="Arial"/>
          <w:color w:val="000000"/>
          <w:spacing w:val="-5"/>
          <w:sz w:val="20"/>
          <w:szCs w:val="20"/>
        </w:rPr>
        <w:t>1.3.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proofErr w:type="gramStart"/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В целях исполнения договора, а именно, оказания охранных услуг, указанных в п.1.2. настоящего договора, Исполнитель совершает 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определенные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действия по обработке персональных данных  физических  лиц – работников Заказчика, а также иных лиц, проходящих на терр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 xml:space="preserve">иторию Заказчика, </w:t>
      </w:r>
      <w:r w:rsidR="000D5055" w:rsidRPr="00315EF1">
        <w:rPr>
          <w:rFonts w:ascii="Arial" w:hAnsi="Arial" w:cs="Arial"/>
          <w:color w:val="000000"/>
          <w:spacing w:val="-4"/>
          <w:sz w:val="20"/>
          <w:szCs w:val="20"/>
        </w:rPr>
        <w:t>без испо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льзования средств автоматизации - з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апись 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фамилии, имени, отчества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>; паспортны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х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данны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х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>; адрес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а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lastRenderedPageBreak/>
        <w:t>регистрации по</w:t>
      </w:r>
      <w:r w:rsidR="002E1BA9"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месту жительства (пребывания).</w:t>
      </w:r>
      <w:proofErr w:type="gramEnd"/>
    </w:p>
    <w:p w:rsidR="00D16BDD" w:rsidRPr="00315EF1" w:rsidRDefault="00D16BDD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 xml:space="preserve">2. Права и обязанности </w:t>
      </w:r>
      <w:r w:rsidR="000D5055">
        <w:rPr>
          <w:rFonts w:ascii="Arial" w:hAnsi="Arial" w:cs="Arial"/>
          <w:b/>
          <w:bCs/>
          <w:color w:val="000000"/>
          <w:sz w:val="20"/>
          <w:szCs w:val="20"/>
        </w:rPr>
        <w:t>с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торон.</w:t>
      </w:r>
    </w:p>
    <w:p w:rsidR="00EF0FDC" w:rsidRDefault="00EF0FD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2.1. Заказчик обязан: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предоставить заверенные Заказчиком локальные нормативные акты, регламентирующие внутренний трудовой распорядок и правила пожарной безопасности; 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предоставлять работникам Исполнителя сведения о посетителях, прибывающих на охраняемый объект, ввозе (вывозе) или вносе (выносе) имущества;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предупреждать работников Исполнителя о проведении на объекте любых мероприятий, требующих корректировки режима охраны;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предоставить в эксплуатацию Исполнителю установленные на объектах, передаваемых по</w:t>
      </w:r>
      <w:r w:rsidR="008B1C0C">
        <w:rPr>
          <w:rFonts w:ascii="Arial" w:hAnsi="Arial" w:cs="Arial"/>
          <w:sz w:val="20"/>
          <w:szCs w:val="20"/>
        </w:rPr>
        <w:t>д</w:t>
      </w:r>
      <w:r w:rsidRPr="00315EF1">
        <w:rPr>
          <w:rFonts w:ascii="Arial" w:hAnsi="Arial" w:cs="Arial"/>
          <w:sz w:val="20"/>
          <w:szCs w:val="20"/>
        </w:rPr>
        <w:t xml:space="preserve"> охрану на момент</w:t>
      </w:r>
      <w:r w:rsidR="00616AD9" w:rsidRPr="00315EF1">
        <w:rPr>
          <w:rFonts w:ascii="Arial" w:hAnsi="Arial" w:cs="Arial"/>
          <w:sz w:val="20"/>
          <w:szCs w:val="20"/>
        </w:rPr>
        <w:t xml:space="preserve"> заключения настоящего договора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616AD9" w:rsidRPr="00315EF1">
        <w:rPr>
          <w:rFonts w:ascii="Arial" w:hAnsi="Arial" w:cs="Arial"/>
          <w:sz w:val="20"/>
          <w:szCs w:val="20"/>
        </w:rPr>
        <w:t>технические средства охраны</w:t>
      </w:r>
      <w:r w:rsidRPr="00315EF1">
        <w:rPr>
          <w:rFonts w:ascii="Arial" w:hAnsi="Arial" w:cs="Arial"/>
          <w:sz w:val="20"/>
          <w:szCs w:val="20"/>
        </w:rPr>
        <w:t xml:space="preserve">; 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рассматривать все правомерные рекомендации Исполнителя, направленные на обеспечение необходимой безопасности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объекта и (или) имущества </w:t>
      </w:r>
      <w:r w:rsidRPr="00315EF1">
        <w:rPr>
          <w:rFonts w:ascii="Arial" w:hAnsi="Arial" w:cs="Arial"/>
          <w:sz w:val="20"/>
          <w:szCs w:val="20"/>
        </w:rPr>
        <w:t xml:space="preserve">Заказчика </w:t>
      </w:r>
      <w:r w:rsidRPr="00315EF1">
        <w:rPr>
          <w:rFonts w:ascii="Arial" w:hAnsi="Arial" w:cs="Arial"/>
          <w:color w:val="000000"/>
          <w:sz w:val="20"/>
          <w:szCs w:val="20"/>
        </w:rPr>
        <w:t>(рекомендации передаются Заказчику официально в письменном виде и реализуются за счёт Заказчика с согласия последнего);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предоставлять в распоряжение Исполнителя  необходимые для осуществления его функций сведения о персонале охраняемого объекта, территориальный план объекта, </w:t>
      </w:r>
      <w:r w:rsidR="008B1C0C">
        <w:rPr>
          <w:rFonts w:ascii="Arial" w:hAnsi="Arial" w:cs="Arial"/>
          <w:color w:val="000000"/>
          <w:sz w:val="20"/>
          <w:szCs w:val="20"/>
        </w:rPr>
        <w:t xml:space="preserve">необходимую </w:t>
      </w:r>
      <w:r w:rsidRPr="00315EF1">
        <w:rPr>
          <w:rFonts w:ascii="Arial" w:hAnsi="Arial" w:cs="Arial"/>
          <w:color w:val="000000"/>
          <w:sz w:val="20"/>
          <w:szCs w:val="20"/>
        </w:rPr>
        <w:t>документацию по техническим средствам охраны;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в течение всего срока действия настоящего Договора, в том числе в случае его досрочного расторжения и вплоть до внесения в него Сторонами соответствующих изменений, в полном объёме принимать оказываемые Исполнителем  по настоящему Договору услуги при отсутствии замечаний со стороны Заказчика;</w:t>
      </w:r>
    </w:p>
    <w:p w:rsidR="00D16BDD" w:rsidRPr="00315EF1" w:rsidRDefault="00D16BDD" w:rsidP="0082583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      - </w:t>
      </w:r>
      <w:r w:rsidRPr="00315EF1">
        <w:rPr>
          <w:rFonts w:ascii="Arial" w:hAnsi="Arial" w:cs="Arial"/>
          <w:color w:val="000000"/>
          <w:sz w:val="20"/>
          <w:szCs w:val="20"/>
        </w:rPr>
        <w:t>обеспечивать рабочие  места  работникам  Исполнителя</w:t>
      </w:r>
      <w:r w:rsidR="00661AFD">
        <w:rPr>
          <w:rFonts w:ascii="Arial" w:hAnsi="Arial" w:cs="Arial"/>
          <w:color w:val="000000"/>
          <w:sz w:val="20"/>
          <w:szCs w:val="20"/>
        </w:rPr>
        <w:t>.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2.2.</w:t>
      </w:r>
      <w:r w:rsidRPr="00315EF1">
        <w:rPr>
          <w:rFonts w:ascii="Arial" w:hAnsi="Arial" w:cs="Arial"/>
          <w:color w:val="000000"/>
          <w:sz w:val="20"/>
          <w:szCs w:val="20"/>
        </w:rPr>
        <w:tab/>
        <w:t>Заказчик вправе:</w:t>
      </w:r>
    </w:p>
    <w:p w:rsidR="00D16BDD" w:rsidRPr="00315EF1" w:rsidRDefault="00D16BDD" w:rsidP="0082583F">
      <w:pPr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проверять качество работы работников  Исполнителя на объекте;</w:t>
      </w:r>
    </w:p>
    <w:p w:rsidR="00D16BDD" w:rsidRPr="00315EF1" w:rsidRDefault="00D16BDD" w:rsidP="0082583F">
      <w:pPr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получать от Исполнителя  всю информацию о происшествиях на охраняемом объекте, а также о возможных угрозах;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- в любое время проверять работу Исполнителя</w:t>
      </w:r>
      <w:r w:rsidR="00BE1C28">
        <w:rPr>
          <w:rFonts w:ascii="Arial" w:hAnsi="Arial" w:cs="Arial"/>
          <w:color w:val="000000"/>
          <w:sz w:val="20"/>
          <w:szCs w:val="20"/>
        </w:rPr>
        <w:t xml:space="preserve">, не вмешиваясь в ход оказания </w:t>
      </w:r>
      <w:r w:rsidRPr="00315EF1">
        <w:rPr>
          <w:rFonts w:ascii="Arial" w:hAnsi="Arial" w:cs="Arial"/>
          <w:color w:val="000000"/>
          <w:sz w:val="20"/>
          <w:szCs w:val="20"/>
        </w:rPr>
        <w:t>охранных услуг.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2.3.</w:t>
      </w:r>
      <w:r w:rsidRPr="00315EF1">
        <w:rPr>
          <w:rFonts w:ascii="Arial" w:hAnsi="Arial" w:cs="Arial"/>
          <w:color w:val="000000"/>
          <w:sz w:val="20"/>
          <w:szCs w:val="20"/>
        </w:rPr>
        <w:tab/>
        <w:t xml:space="preserve">Исполнитель  </w:t>
      </w:r>
      <w:r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обязан</w:t>
      </w:r>
      <w:r w:rsidRPr="00315EF1">
        <w:rPr>
          <w:rFonts w:ascii="Arial" w:hAnsi="Arial" w:cs="Arial"/>
          <w:color w:val="000000"/>
          <w:sz w:val="20"/>
          <w:szCs w:val="20"/>
        </w:rPr>
        <w:t>:</w:t>
      </w:r>
    </w:p>
    <w:p w:rsidR="00D16BDD" w:rsidRPr="00315EF1" w:rsidRDefault="00D16BDD" w:rsidP="0082583F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осуществлять на объект</w:t>
      </w:r>
      <w:r w:rsidR="00CD3446">
        <w:rPr>
          <w:rFonts w:ascii="Arial" w:hAnsi="Arial" w:cs="Arial"/>
          <w:sz w:val="20"/>
          <w:szCs w:val="20"/>
        </w:rPr>
        <w:t>е</w:t>
      </w:r>
      <w:r w:rsidRPr="00315EF1">
        <w:rPr>
          <w:rFonts w:ascii="Arial" w:hAnsi="Arial" w:cs="Arial"/>
          <w:sz w:val="20"/>
          <w:szCs w:val="20"/>
        </w:rPr>
        <w:t xml:space="preserve"> установленны</w:t>
      </w:r>
      <w:r w:rsidR="008B1C0C">
        <w:rPr>
          <w:rFonts w:ascii="Arial" w:hAnsi="Arial" w:cs="Arial"/>
          <w:sz w:val="20"/>
          <w:szCs w:val="20"/>
        </w:rPr>
        <w:t>й</w:t>
      </w:r>
      <w:r w:rsidRPr="00315EF1">
        <w:rPr>
          <w:rFonts w:ascii="Arial" w:hAnsi="Arial" w:cs="Arial"/>
          <w:sz w:val="20"/>
          <w:szCs w:val="20"/>
        </w:rPr>
        <w:t xml:space="preserve"> по согласованию с Заказчиком порядок оказания охранных услуг;</w:t>
      </w:r>
    </w:p>
    <w:p w:rsidR="00D16BDD" w:rsidRPr="00315EF1" w:rsidRDefault="00D16BDD" w:rsidP="0082583F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обеспечивать надлежащ</w:t>
      </w:r>
      <w:r w:rsidR="00BE1C28">
        <w:rPr>
          <w:rFonts w:ascii="Arial" w:hAnsi="Arial" w:cs="Arial"/>
          <w:sz w:val="20"/>
          <w:szCs w:val="20"/>
        </w:rPr>
        <w:t>ую</w:t>
      </w:r>
      <w:r w:rsidRPr="00315EF1">
        <w:rPr>
          <w:rFonts w:ascii="Arial" w:hAnsi="Arial" w:cs="Arial"/>
          <w:sz w:val="20"/>
          <w:szCs w:val="20"/>
        </w:rPr>
        <w:t xml:space="preserve"> эксплуатацию </w:t>
      </w:r>
      <w:r w:rsidR="00D213FB">
        <w:rPr>
          <w:rFonts w:ascii="Arial" w:hAnsi="Arial" w:cs="Arial"/>
          <w:sz w:val="20"/>
          <w:szCs w:val="20"/>
        </w:rPr>
        <w:t>технических средств охраны (</w:t>
      </w:r>
      <w:r w:rsidRPr="00315EF1">
        <w:rPr>
          <w:rFonts w:ascii="Arial" w:hAnsi="Arial" w:cs="Arial"/>
          <w:sz w:val="20"/>
          <w:szCs w:val="20"/>
        </w:rPr>
        <w:t>ТСО</w:t>
      </w:r>
      <w:r w:rsidR="00D213FB">
        <w:rPr>
          <w:rFonts w:ascii="Arial" w:hAnsi="Arial" w:cs="Arial"/>
          <w:sz w:val="20"/>
          <w:szCs w:val="20"/>
        </w:rPr>
        <w:t>)</w:t>
      </w:r>
      <w:r w:rsidRPr="00315EF1">
        <w:rPr>
          <w:rFonts w:ascii="Arial" w:hAnsi="Arial" w:cs="Arial"/>
          <w:sz w:val="20"/>
          <w:szCs w:val="20"/>
        </w:rPr>
        <w:t xml:space="preserve">, в соответствии с установленными для них нормами и правилами; </w:t>
      </w:r>
    </w:p>
    <w:p w:rsidR="00D16BDD" w:rsidRPr="00315EF1" w:rsidRDefault="00D16BDD" w:rsidP="0082583F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своевременно информировать Заказчика о новых возможных организационных и технических решениях для обеспечения необходимого уровня безопасности;</w:t>
      </w:r>
    </w:p>
    <w:p w:rsidR="00D16BDD" w:rsidRPr="00315EF1" w:rsidRDefault="00D16BDD" w:rsidP="0082583F">
      <w:pPr>
        <w:tabs>
          <w:tab w:val="left" w:pos="1080"/>
        </w:tabs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</w:t>
      </w:r>
      <w:r w:rsidR="00BE1C28">
        <w:rPr>
          <w:rFonts w:ascii="Arial" w:hAnsi="Arial" w:cs="Arial"/>
          <w:sz w:val="20"/>
          <w:szCs w:val="20"/>
        </w:rPr>
        <w:t xml:space="preserve">незамедлительно </w:t>
      </w:r>
      <w:r w:rsidRPr="00315EF1">
        <w:rPr>
          <w:rFonts w:ascii="Arial" w:hAnsi="Arial" w:cs="Arial"/>
          <w:sz w:val="20"/>
          <w:szCs w:val="20"/>
        </w:rPr>
        <w:t>предоставлять Заказчику всю информацию о происшествиях на охраняем</w:t>
      </w:r>
      <w:r w:rsidR="00BE1C28">
        <w:rPr>
          <w:rFonts w:ascii="Arial" w:hAnsi="Arial" w:cs="Arial"/>
          <w:sz w:val="20"/>
          <w:szCs w:val="20"/>
        </w:rPr>
        <w:t>ых</w:t>
      </w:r>
      <w:r w:rsidRPr="00315EF1">
        <w:rPr>
          <w:rFonts w:ascii="Arial" w:hAnsi="Arial" w:cs="Arial"/>
          <w:sz w:val="20"/>
          <w:szCs w:val="20"/>
        </w:rPr>
        <w:t xml:space="preserve"> объект</w:t>
      </w:r>
      <w:r w:rsidR="00BE1C28">
        <w:rPr>
          <w:rFonts w:ascii="Arial" w:hAnsi="Arial" w:cs="Arial"/>
          <w:sz w:val="20"/>
          <w:szCs w:val="20"/>
        </w:rPr>
        <w:t>ах</w:t>
      </w:r>
      <w:r w:rsidRPr="00315EF1">
        <w:rPr>
          <w:rFonts w:ascii="Arial" w:hAnsi="Arial" w:cs="Arial"/>
          <w:sz w:val="20"/>
          <w:szCs w:val="20"/>
        </w:rPr>
        <w:t xml:space="preserve"> и посягательствах на его работников и имущество;</w:t>
      </w:r>
    </w:p>
    <w:p w:rsidR="00872816" w:rsidRPr="00B855A9" w:rsidRDefault="00872816" w:rsidP="00872816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315EF1">
        <w:rPr>
          <w:rFonts w:ascii="Arial" w:hAnsi="Arial" w:cs="Arial"/>
          <w:sz w:val="20"/>
          <w:szCs w:val="20"/>
        </w:rPr>
        <w:t xml:space="preserve">при поступлении сигнала тревоги </w:t>
      </w:r>
      <w:r>
        <w:rPr>
          <w:rFonts w:ascii="Arial" w:hAnsi="Arial" w:cs="Arial"/>
          <w:sz w:val="20"/>
          <w:szCs w:val="20"/>
        </w:rPr>
        <w:t xml:space="preserve">с охраняемого объекта </w:t>
      </w:r>
      <w:r w:rsidRPr="00315EF1">
        <w:rPr>
          <w:rFonts w:ascii="Arial" w:hAnsi="Arial" w:cs="Arial"/>
          <w:sz w:val="20"/>
          <w:szCs w:val="20"/>
        </w:rPr>
        <w:t>немедленно</w:t>
      </w:r>
      <w:r>
        <w:rPr>
          <w:rFonts w:ascii="Arial" w:hAnsi="Arial" w:cs="Arial"/>
          <w:sz w:val="20"/>
          <w:szCs w:val="20"/>
        </w:rPr>
        <w:t>е</w:t>
      </w:r>
      <w:r w:rsidRPr="00315EF1">
        <w:rPr>
          <w:rFonts w:ascii="Arial" w:hAnsi="Arial" w:cs="Arial"/>
          <w:sz w:val="20"/>
          <w:szCs w:val="20"/>
        </w:rPr>
        <w:t xml:space="preserve"> направ</w:t>
      </w:r>
      <w:r>
        <w:rPr>
          <w:rFonts w:ascii="Arial" w:hAnsi="Arial" w:cs="Arial"/>
          <w:sz w:val="20"/>
          <w:szCs w:val="20"/>
        </w:rPr>
        <w:t>ление</w:t>
      </w:r>
      <w:r w:rsidRPr="00315EF1">
        <w:rPr>
          <w:rFonts w:ascii="Arial" w:hAnsi="Arial" w:cs="Arial"/>
          <w:sz w:val="20"/>
          <w:szCs w:val="20"/>
        </w:rPr>
        <w:t xml:space="preserve"> на </w:t>
      </w:r>
      <w:r>
        <w:rPr>
          <w:rFonts w:ascii="Arial" w:hAnsi="Arial" w:cs="Arial"/>
          <w:sz w:val="20"/>
          <w:szCs w:val="20"/>
        </w:rPr>
        <w:t>него</w:t>
      </w:r>
      <w:r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сотрудников охраны во главе со старшим охраны</w:t>
      </w:r>
      <w:proofErr w:type="gramEnd"/>
      <w:r>
        <w:rPr>
          <w:rFonts w:ascii="Arial" w:hAnsi="Arial" w:cs="Arial"/>
          <w:sz w:val="20"/>
          <w:szCs w:val="20"/>
        </w:rPr>
        <w:t xml:space="preserve"> (начальником охраны) или группу немедленного реагирования</w:t>
      </w:r>
      <w:r w:rsidRPr="00B855A9">
        <w:rPr>
          <w:rFonts w:ascii="Arial" w:hAnsi="Arial" w:cs="Arial"/>
          <w:sz w:val="20"/>
          <w:szCs w:val="20"/>
        </w:rPr>
        <w:t>;</w:t>
      </w:r>
    </w:p>
    <w:p w:rsidR="00D16BDD" w:rsidRPr="00315EF1" w:rsidRDefault="00D16BDD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обеспечивать исполнение услуг работниками,</w:t>
      </w:r>
      <w:r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имеющими все надлежащие документы</w:t>
      </w:r>
      <w:r w:rsidR="00FA5AC7">
        <w:rPr>
          <w:rFonts w:ascii="Arial" w:hAnsi="Arial" w:cs="Arial"/>
          <w:color w:val="000000"/>
          <w:spacing w:val="-5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FA5AC7" w:rsidRPr="00315EF1">
        <w:rPr>
          <w:rFonts w:ascii="Arial" w:hAnsi="Arial" w:cs="Arial"/>
          <w:sz w:val="20"/>
          <w:szCs w:val="20"/>
        </w:rPr>
        <w:t xml:space="preserve">предусмотренные действующим законодательством </w:t>
      </w:r>
      <w:r w:rsidRPr="00315EF1">
        <w:rPr>
          <w:rFonts w:ascii="Arial" w:hAnsi="Arial" w:cs="Arial"/>
          <w:sz w:val="20"/>
          <w:szCs w:val="20"/>
        </w:rPr>
        <w:t>и  экипированными:</w:t>
      </w:r>
    </w:p>
    <w:p w:rsidR="00DE6643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спецсредствами;</w:t>
      </w:r>
    </w:p>
    <w:p w:rsidR="00FA5AC7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иными техническими средствами охраны;</w:t>
      </w:r>
    </w:p>
    <w:p w:rsidR="00FA5AC7" w:rsidRPr="00E00A0D" w:rsidRDefault="00FA5AC7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 исправным электрическим фонарем; </w:t>
      </w:r>
    </w:p>
    <w:p w:rsidR="00D16BDD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средствами оперативной радио и телефонной связи;</w:t>
      </w:r>
    </w:p>
    <w:p w:rsidR="00D16BDD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 другим необходимым оборудованием (не причиняющим вреда здоровью граждан). </w:t>
      </w:r>
    </w:p>
    <w:p w:rsidR="00D16BDD" w:rsidRDefault="00D16BDD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</w:t>
      </w:r>
      <w:r w:rsidR="00FA5AC7" w:rsidRPr="00E00A0D">
        <w:rPr>
          <w:rFonts w:ascii="Arial" w:hAnsi="Arial" w:cs="Arial"/>
          <w:sz w:val="20"/>
          <w:szCs w:val="20"/>
        </w:rPr>
        <w:t xml:space="preserve">обеспечить единообразную форму одежды всех </w:t>
      </w:r>
      <w:r w:rsidRPr="00E00A0D">
        <w:rPr>
          <w:rFonts w:ascii="Arial" w:hAnsi="Arial" w:cs="Arial"/>
          <w:sz w:val="20"/>
          <w:szCs w:val="20"/>
        </w:rPr>
        <w:t>работник</w:t>
      </w:r>
      <w:r w:rsidR="00FA5AC7" w:rsidRPr="00E00A0D">
        <w:rPr>
          <w:rFonts w:ascii="Arial" w:hAnsi="Arial" w:cs="Arial"/>
          <w:sz w:val="20"/>
          <w:szCs w:val="20"/>
        </w:rPr>
        <w:t>ов Исполнителя</w:t>
      </w:r>
      <w:r w:rsidRPr="00E00A0D">
        <w:rPr>
          <w:rFonts w:ascii="Arial" w:hAnsi="Arial" w:cs="Arial"/>
          <w:sz w:val="20"/>
          <w:szCs w:val="20"/>
        </w:rPr>
        <w:t xml:space="preserve">, </w:t>
      </w:r>
      <w:r w:rsidR="008B1C0C">
        <w:rPr>
          <w:rFonts w:ascii="Arial" w:hAnsi="Arial" w:cs="Arial"/>
          <w:sz w:val="20"/>
          <w:szCs w:val="20"/>
        </w:rPr>
        <w:t xml:space="preserve">позволяющую идентифицировать их как работников охраны, осуществляющих охрану объекта, </w:t>
      </w:r>
      <w:r w:rsidRPr="00E00A0D">
        <w:rPr>
          <w:rFonts w:ascii="Arial" w:hAnsi="Arial" w:cs="Arial"/>
          <w:sz w:val="20"/>
          <w:szCs w:val="20"/>
        </w:rPr>
        <w:t>согласованную с Заказчиком;</w:t>
      </w:r>
    </w:p>
    <w:p w:rsidR="00E0111E" w:rsidRDefault="00E0111E" w:rsidP="00E0111E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обеспечить оказание услуг, предусмотренных договором при ограничении (отключении) электроснабжения охраняемых объектов;</w:t>
      </w:r>
    </w:p>
    <w:p w:rsidR="00B24015" w:rsidRPr="00E00A0D" w:rsidRDefault="00B24015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lastRenderedPageBreak/>
        <w:t>- соблюдать конфиденциальность персональных данных работников Заказчика, иных лиц, полученные в связи с исполнением настоящего договора, а также обеспечивать безопасность персональных данных при их обработке в целях исполнения настоящего договора;</w:t>
      </w:r>
    </w:p>
    <w:p w:rsidR="00B24015" w:rsidRPr="00315EF1" w:rsidRDefault="00B24015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E00A0D">
        <w:rPr>
          <w:rFonts w:ascii="Arial" w:hAnsi="Arial" w:cs="Arial"/>
          <w:sz w:val="20"/>
          <w:szCs w:val="20"/>
        </w:rPr>
        <w:t>- обеспечить принятие необходимых правовых и организационных мер для защиты персональных данных работников Заказчика и иных лиц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указанных персональных данных, в соответствии со ст. 19 Федерального закона от 27.07.2006г. № 152-ФЗ «О персональных данных».</w:t>
      </w:r>
      <w:proofErr w:type="gramEnd"/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2.4.</w:t>
      </w:r>
      <w:r w:rsidRPr="00315EF1">
        <w:rPr>
          <w:rFonts w:ascii="Arial" w:hAnsi="Arial" w:cs="Arial"/>
          <w:color w:val="000000"/>
          <w:sz w:val="20"/>
          <w:szCs w:val="20"/>
        </w:rPr>
        <w:tab/>
        <w:t>Исполнитель вправе: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ind w:right="3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- вносить Заказчику письменные предложения по совершенствованию системы охраны;</w:t>
      </w:r>
    </w:p>
    <w:p w:rsidR="00D16BDD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</w:t>
      </w:r>
      <w:r w:rsidR="002778A2" w:rsidRPr="00315EF1">
        <w:rPr>
          <w:rFonts w:ascii="Arial" w:hAnsi="Arial" w:cs="Arial"/>
          <w:sz w:val="20"/>
          <w:szCs w:val="20"/>
        </w:rPr>
        <w:t xml:space="preserve">по согласованию с Заказчиком, </w:t>
      </w:r>
      <w:r w:rsidRPr="00315EF1">
        <w:rPr>
          <w:rFonts w:ascii="Arial" w:hAnsi="Arial" w:cs="Arial"/>
          <w:sz w:val="20"/>
          <w:szCs w:val="20"/>
        </w:rPr>
        <w:t>в любой момент действия Договора, менять численность и качественный состав своих работников из соображений безопасности.</w:t>
      </w:r>
    </w:p>
    <w:p w:rsidR="00DC360D" w:rsidRDefault="00D16BDD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3E465C" w:rsidRPr="00315EF1" w:rsidRDefault="003E465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596749" w:rsidRDefault="00D16BDD" w:rsidP="00596749">
      <w:pPr>
        <w:pStyle w:val="af4"/>
        <w:numPr>
          <w:ilvl w:val="0"/>
          <w:numId w:val="6"/>
        </w:num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96749">
        <w:rPr>
          <w:rFonts w:ascii="Arial" w:hAnsi="Arial" w:cs="Arial"/>
          <w:b/>
          <w:bCs/>
          <w:color w:val="000000"/>
          <w:sz w:val="20"/>
          <w:szCs w:val="20"/>
        </w:rPr>
        <w:t>Сроки  оказания  услуг  по  договору.</w:t>
      </w:r>
    </w:p>
    <w:p w:rsidR="00D43170" w:rsidRPr="00315EF1" w:rsidRDefault="00D43170" w:rsidP="0082583F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596749" w:rsidP="0082583F">
      <w:pPr>
        <w:pStyle w:val="ConsPlusNormal"/>
        <w:widowControl/>
        <w:spacing w:line="276" w:lineRule="auto"/>
        <w:ind w:firstLine="0"/>
        <w:jc w:val="both"/>
      </w:pPr>
      <w:r>
        <w:rPr>
          <w:color w:val="000000"/>
          <w:spacing w:val="-25"/>
        </w:rPr>
        <w:t>3.</w:t>
      </w:r>
      <w:r w:rsidR="00D16BDD" w:rsidRPr="00315EF1">
        <w:rPr>
          <w:color w:val="000000"/>
          <w:spacing w:val="-25"/>
        </w:rPr>
        <w:t>1.</w:t>
      </w:r>
      <w:r w:rsidR="00D16BDD" w:rsidRPr="00315EF1">
        <w:t xml:space="preserve"> Срок оказания услуг:</w:t>
      </w:r>
    </w:p>
    <w:p w:rsidR="00D16BDD" w:rsidRPr="00291503" w:rsidRDefault="00282143" w:rsidP="00282143">
      <w:pPr>
        <w:pStyle w:val="ConsPlusNormal"/>
        <w:widowControl/>
        <w:spacing w:line="276" w:lineRule="auto"/>
        <w:ind w:firstLine="0"/>
        <w:jc w:val="both"/>
        <w:rPr>
          <w:b/>
          <w:bCs/>
          <w:color w:val="000000"/>
        </w:rPr>
      </w:pPr>
      <w:r>
        <w:rPr>
          <w:color w:val="000000"/>
        </w:rPr>
        <w:t xml:space="preserve">         </w:t>
      </w:r>
      <w:r w:rsidR="00D16BDD" w:rsidRPr="00315EF1">
        <w:rPr>
          <w:color w:val="000000"/>
        </w:rPr>
        <w:t xml:space="preserve">начало:    </w:t>
      </w:r>
      <w:r w:rsidR="00FF70D3" w:rsidRPr="00FF70D3">
        <w:rPr>
          <w:b/>
          <w:color w:val="000000"/>
        </w:rPr>
        <w:t>0</w:t>
      </w:r>
      <w:r w:rsidR="000900A3">
        <w:rPr>
          <w:b/>
          <w:color w:val="000000"/>
        </w:rPr>
        <w:t>1</w:t>
      </w:r>
      <w:r w:rsidR="0043649F" w:rsidRPr="00291503">
        <w:rPr>
          <w:b/>
          <w:color w:val="000000"/>
        </w:rPr>
        <w:t xml:space="preserve"> </w:t>
      </w:r>
      <w:r w:rsidR="000900A3">
        <w:rPr>
          <w:b/>
          <w:color w:val="000000"/>
        </w:rPr>
        <w:t>июля</w:t>
      </w:r>
      <w:r w:rsidR="0043649F" w:rsidRPr="00FF70D3">
        <w:rPr>
          <w:b/>
          <w:color w:val="000000"/>
        </w:rPr>
        <w:t xml:space="preserve"> </w:t>
      </w:r>
      <w:r w:rsidR="00D16BDD" w:rsidRPr="00291503">
        <w:rPr>
          <w:b/>
          <w:bCs/>
          <w:color w:val="000000"/>
        </w:rPr>
        <w:t>201</w:t>
      </w:r>
      <w:r w:rsidR="00B94791">
        <w:rPr>
          <w:b/>
          <w:bCs/>
          <w:color w:val="000000"/>
        </w:rPr>
        <w:t>9</w:t>
      </w:r>
      <w:r w:rsidR="00D16BDD" w:rsidRPr="00291503">
        <w:rPr>
          <w:b/>
          <w:bCs/>
          <w:color w:val="000000"/>
        </w:rPr>
        <w:t xml:space="preserve"> года; </w:t>
      </w:r>
    </w:p>
    <w:p w:rsidR="00D16BDD" w:rsidRPr="00315EF1" w:rsidRDefault="00D16BDD" w:rsidP="00296CC2">
      <w:pPr>
        <w:pStyle w:val="ConsPlusNormal"/>
        <w:widowControl/>
        <w:spacing w:line="276" w:lineRule="auto"/>
        <w:ind w:firstLine="0"/>
        <w:jc w:val="both"/>
        <w:rPr>
          <w:color w:val="000000"/>
        </w:rPr>
      </w:pPr>
      <w:r w:rsidRPr="00291503">
        <w:rPr>
          <w:b/>
          <w:bCs/>
          <w:color w:val="000000"/>
        </w:rPr>
        <w:t xml:space="preserve">         </w:t>
      </w:r>
      <w:r w:rsidRPr="00291503">
        <w:rPr>
          <w:color w:val="000000"/>
        </w:rPr>
        <w:t xml:space="preserve">окончание:  </w:t>
      </w:r>
      <w:r w:rsidRPr="00291503">
        <w:rPr>
          <w:b/>
          <w:bCs/>
          <w:color w:val="000000"/>
        </w:rPr>
        <w:t xml:space="preserve"> </w:t>
      </w:r>
      <w:r w:rsidR="00F326EE">
        <w:rPr>
          <w:b/>
          <w:bCs/>
          <w:color w:val="000000"/>
        </w:rPr>
        <w:t>08</w:t>
      </w:r>
      <w:r w:rsidR="00291503">
        <w:rPr>
          <w:b/>
          <w:bCs/>
          <w:color w:val="000000"/>
        </w:rPr>
        <w:t xml:space="preserve"> </w:t>
      </w:r>
      <w:r w:rsidR="00F326EE">
        <w:rPr>
          <w:b/>
          <w:bCs/>
          <w:color w:val="000000"/>
        </w:rPr>
        <w:t>марта</w:t>
      </w:r>
      <w:r w:rsidR="00B94791">
        <w:rPr>
          <w:b/>
          <w:bCs/>
          <w:color w:val="000000"/>
        </w:rPr>
        <w:t xml:space="preserve"> 2020</w:t>
      </w:r>
      <w:r w:rsidR="00296CC2" w:rsidRPr="00291503">
        <w:rPr>
          <w:b/>
          <w:bCs/>
          <w:color w:val="000000"/>
        </w:rPr>
        <w:t xml:space="preserve"> года.</w:t>
      </w:r>
      <w:r w:rsidRPr="00315EF1">
        <w:rPr>
          <w:color w:val="000000"/>
        </w:rPr>
        <w:t xml:space="preserve">  </w:t>
      </w:r>
    </w:p>
    <w:p w:rsidR="00B24015" w:rsidRPr="00315EF1" w:rsidRDefault="00454535" w:rsidP="000F7794">
      <w:pPr>
        <w:pStyle w:val="ab"/>
        <w:spacing w:before="0" w:line="276" w:lineRule="auto"/>
        <w:rPr>
          <w:rFonts w:ascii="Arial" w:hAnsi="Arial" w:cs="Arial"/>
          <w:color w:val="000000"/>
          <w:sz w:val="20"/>
        </w:rPr>
      </w:pPr>
      <w:r w:rsidRPr="000F7794">
        <w:rPr>
          <w:rFonts w:ascii="Arial" w:hAnsi="Arial" w:cs="Arial"/>
          <w:color w:val="000000"/>
          <w:sz w:val="20"/>
        </w:rPr>
        <w:t xml:space="preserve">3.2. </w:t>
      </w:r>
      <w:proofErr w:type="gramStart"/>
      <w:r w:rsidR="00B24015" w:rsidRPr="000F7794">
        <w:rPr>
          <w:rFonts w:ascii="Arial" w:hAnsi="Arial" w:cs="Arial"/>
          <w:color w:val="000000"/>
          <w:sz w:val="20"/>
        </w:rPr>
        <w:t>Договор</w:t>
      </w:r>
      <w:proofErr w:type="gramEnd"/>
      <w:r w:rsidR="00B24015" w:rsidRPr="000F7794">
        <w:rPr>
          <w:rFonts w:ascii="Arial" w:hAnsi="Arial" w:cs="Arial"/>
          <w:color w:val="000000"/>
          <w:sz w:val="20"/>
        </w:rPr>
        <w:t xml:space="preserve"> может быть расторгнут досрочно в случаях, предусмотренных законодательством РФ. Расторжение настоящего договора производится по соглашению сторон, при этом  заинтересованная сторона  направляет другой стороне  уведомление о своем намерении расторгнуть договор не менее чем за </w:t>
      </w:r>
      <w:r w:rsidR="00503F4F" w:rsidRPr="000F7794">
        <w:rPr>
          <w:rFonts w:ascii="Arial" w:hAnsi="Arial" w:cs="Arial"/>
          <w:color w:val="000000"/>
          <w:sz w:val="20"/>
        </w:rPr>
        <w:t xml:space="preserve">один </w:t>
      </w:r>
      <w:r w:rsidR="00B24015" w:rsidRPr="000F7794">
        <w:rPr>
          <w:rFonts w:ascii="Arial" w:hAnsi="Arial" w:cs="Arial"/>
          <w:color w:val="000000"/>
          <w:sz w:val="20"/>
        </w:rPr>
        <w:t>месяц до  предполагаемой даты прекращения  действия  договора.</w:t>
      </w:r>
      <w:r w:rsidR="00B24015" w:rsidRPr="00315EF1">
        <w:rPr>
          <w:rFonts w:ascii="Arial" w:hAnsi="Arial" w:cs="Arial"/>
          <w:color w:val="000000"/>
          <w:sz w:val="20"/>
        </w:rPr>
        <w:t xml:space="preserve">  </w:t>
      </w:r>
    </w:p>
    <w:p w:rsidR="00B24015" w:rsidRDefault="00B24015" w:rsidP="00B24015">
      <w:pPr>
        <w:pStyle w:val="ab"/>
        <w:spacing w:before="0" w:line="276" w:lineRule="auto"/>
        <w:rPr>
          <w:rFonts w:ascii="Arial" w:hAnsi="Arial" w:cs="Arial"/>
          <w:color w:val="000000"/>
          <w:sz w:val="20"/>
        </w:rPr>
      </w:pPr>
      <w:r w:rsidRPr="00315EF1">
        <w:rPr>
          <w:rFonts w:ascii="Arial" w:hAnsi="Arial" w:cs="Arial"/>
          <w:color w:val="000000"/>
          <w:sz w:val="20"/>
        </w:rPr>
        <w:t>3.</w:t>
      </w:r>
      <w:r w:rsidR="00454535">
        <w:rPr>
          <w:rFonts w:ascii="Arial" w:hAnsi="Arial" w:cs="Arial"/>
          <w:color w:val="000000"/>
          <w:sz w:val="20"/>
        </w:rPr>
        <w:t>3</w:t>
      </w:r>
      <w:r w:rsidRPr="00315EF1">
        <w:rPr>
          <w:rFonts w:ascii="Arial" w:hAnsi="Arial" w:cs="Arial"/>
          <w:color w:val="000000"/>
          <w:sz w:val="20"/>
        </w:rPr>
        <w:t>. В случае  расторжения договора стороны производят окончательный расчет на дату прекращения действия договора, в соответствии с разделом 4 настоящего договора.</w:t>
      </w:r>
    </w:p>
    <w:p w:rsidR="00DC360D" w:rsidRDefault="00DC360D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E465C" w:rsidRDefault="003E465C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numPr>
          <w:ilvl w:val="1"/>
          <w:numId w:val="3"/>
        </w:numPr>
        <w:shd w:val="clear" w:color="auto" w:fill="FFFFFF"/>
        <w:tabs>
          <w:tab w:val="left" w:pos="816"/>
        </w:tabs>
        <w:spacing w:line="276" w:lineRule="auto"/>
        <w:ind w:left="0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Стоимость услуг и порядок расчетов.</w:t>
      </w:r>
    </w:p>
    <w:p w:rsidR="00EF0FDC" w:rsidRDefault="00EF0FDC" w:rsidP="0082583F">
      <w:pPr>
        <w:shd w:val="clear" w:color="auto" w:fill="FFFFFF"/>
        <w:tabs>
          <w:tab w:val="left" w:pos="816"/>
        </w:tabs>
        <w:spacing w:line="276" w:lineRule="auto"/>
        <w:ind w:left="567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24015" w:rsidRPr="00315EF1" w:rsidRDefault="00B24015" w:rsidP="0082583F">
      <w:pPr>
        <w:pStyle w:val="21"/>
        <w:widowControl/>
        <w:tabs>
          <w:tab w:val="left" w:pos="851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OLE_LINK3"/>
      <w:bookmarkStart w:id="1" w:name="OLE_LINK4"/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1</w:t>
      </w:r>
      <w:r w:rsidRPr="00315EF1">
        <w:rPr>
          <w:rFonts w:ascii="Arial" w:hAnsi="Arial" w:cs="Arial"/>
          <w:sz w:val="20"/>
          <w:szCs w:val="20"/>
        </w:rPr>
        <w:t xml:space="preserve">. Стоимость услуг  Исполнителя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настоя</w:t>
      </w:r>
      <w:r w:rsidR="00BE491B">
        <w:rPr>
          <w:rFonts w:ascii="Arial" w:hAnsi="Arial" w:cs="Arial"/>
          <w:color w:val="000000"/>
          <w:sz w:val="20"/>
          <w:szCs w:val="20"/>
        </w:rPr>
        <w:t xml:space="preserve">щему договору  за  </w:t>
      </w:r>
      <w:r w:rsidR="00FF70D3">
        <w:rPr>
          <w:rFonts w:ascii="Arial" w:hAnsi="Arial" w:cs="Arial"/>
          <w:color w:val="000000"/>
          <w:sz w:val="20"/>
          <w:szCs w:val="20"/>
        </w:rPr>
        <w:t>период с 0</w:t>
      </w:r>
      <w:r w:rsidR="000900A3">
        <w:rPr>
          <w:rFonts w:ascii="Arial" w:hAnsi="Arial" w:cs="Arial"/>
          <w:color w:val="000000"/>
          <w:sz w:val="20"/>
          <w:szCs w:val="20"/>
        </w:rPr>
        <w:t>1.07</w:t>
      </w:r>
      <w:r w:rsidRPr="00291503">
        <w:rPr>
          <w:rFonts w:ascii="Arial" w:hAnsi="Arial" w:cs="Arial"/>
          <w:color w:val="000000"/>
          <w:sz w:val="20"/>
          <w:szCs w:val="20"/>
        </w:rPr>
        <w:t>.201</w:t>
      </w:r>
      <w:r w:rsidR="004B06BF">
        <w:rPr>
          <w:rFonts w:ascii="Arial" w:hAnsi="Arial" w:cs="Arial"/>
          <w:color w:val="000000"/>
          <w:sz w:val="20"/>
          <w:szCs w:val="20"/>
        </w:rPr>
        <w:t>9</w:t>
      </w:r>
      <w:r w:rsidRPr="00291503">
        <w:rPr>
          <w:rFonts w:ascii="Arial" w:hAnsi="Arial" w:cs="Arial"/>
          <w:color w:val="000000"/>
          <w:sz w:val="20"/>
          <w:szCs w:val="20"/>
        </w:rPr>
        <w:t xml:space="preserve">г. по </w:t>
      </w:r>
      <w:r w:rsidR="00F326EE">
        <w:rPr>
          <w:rFonts w:ascii="Arial" w:hAnsi="Arial" w:cs="Arial"/>
          <w:color w:val="000000"/>
          <w:sz w:val="20"/>
          <w:szCs w:val="20"/>
        </w:rPr>
        <w:t>08.</w:t>
      </w:r>
      <w:r w:rsidR="00BE491B" w:rsidRPr="00291503">
        <w:rPr>
          <w:rFonts w:ascii="Arial" w:hAnsi="Arial" w:cs="Arial"/>
          <w:color w:val="000000"/>
          <w:sz w:val="20"/>
          <w:szCs w:val="20"/>
        </w:rPr>
        <w:t>0</w:t>
      </w:r>
      <w:r w:rsidR="00F326EE">
        <w:rPr>
          <w:rFonts w:ascii="Arial" w:hAnsi="Arial" w:cs="Arial"/>
          <w:color w:val="000000"/>
          <w:sz w:val="20"/>
          <w:szCs w:val="20"/>
        </w:rPr>
        <w:t>3</w:t>
      </w:r>
      <w:r w:rsidR="004B06BF">
        <w:rPr>
          <w:rFonts w:ascii="Arial" w:hAnsi="Arial" w:cs="Arial"/>
          <w:color w:val="000000"/>
          <w:sz w:val="20"/>
          <w:szCs w:val="20"/>
        </w:rPr>
        <w:t>.2020</w:t>
      </w:r>
      <w:r w:rsidRPr="00291503">
        <w:rPr>
          <w:rFonts w:ascii="Arial" w:hAnsi="Arial" w:cs="Arial"/>
          <w:color w:val="000000"/>
          <w:sz w:val="20"/>
          <w:szCs w:val="20"/>
        </w:rPr>
        <w:t>г.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 составляет</w:t>
      </w:r>
      <w:proofErr w:type="gramStart"/>
      <w:r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color w:val="000000"/>
          <w:sz w:val="20"/>
          <w:szCs w:val="20"/>
        </w:rPr>
        <w:t>_______</w:t>
      </w:r>
      <w:r w:rsidR="00606803" w:rsidRPr="00606803">
        <w:rPr>
          <w:rFonts w:ascii="Arial" w:hAnsi="Arial" w:cs="Arial"/>
          <w:b/>
          <w:color w:val="000000"/>
          <w:sz w:val="20"/>
          <w:szCs w:val="20"/>
        </w:rPr>
        <w:t xml:space="preserve"> (</w:t>
      </w:r>
      <w:r w:rsidR="00FF70D3">
        <w:rPr>
          <w:rFonts w:ascii="Arial" w:hAnsi="Arial" w:cs="Arial"/>
          <w:b/>
          <w:color w:val="000000"/>
          <w:sz w:val="20"/>
          <w:szCs w:val="20"/>
        </w:rPr>
        <w:t>________________________________</w:t>
      </w:r>
      <w:r w:rsidR="00606803" w:rsidRPr="00606803">
        <w:rPr>
          <w:rFonts w:ascii="Arial" w:hAnsi="Arial" w:cs="Arial"/>
          <w:b/>
          <w:color w:val="000000"/>
          <w:sz w:val="20"/>
          <w:szCs w:val="20"/>
        </w:rPr>
        <w:t xml:space="preserve">) </w:t>
      </w:r>
      <w:proofErr w:type="gramEnd"/>
      <w:r w:rsidRPr="00606803">
        <w:rPr>
          <w:rFonts w:ascii="Arial" w:hAnsi="Arial" w:cs="Arial"/>
          <w:b/>
          <w:bCs/>
          <w:color w:val="000000"/>
          <w:sz w:val="20"/>
          <w:szCs w:val="20"/>
        </w:rPr>
        <w:t>рублей</w:t>
      </w:r>
      <w:r w:rsidR="00606803" w:rsidRPr="0060680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</w:t>
      </w:r>
      <w:r w:rsidR="00606803" w:rsidRPr="00606803">
        <w:rPr>
          <w:rFonts w:ascii="Arial" w:hAnsi="Arial" w:cs="Arial"/>
          <w:b/>
          <w:bCs/>
          <w:color w:val="000000"/>
          <w:sz w:val="20"/>
          <w:szCs w:val="20"/>
        </w:rPr>
        <w:t xml:space="preserve"> копеек</w:t>
      </w:r>
      <w:r w:rsidR="00606803">
        <w:rPr>
          <w:rFonts w:ascii="Arial" w:hAnsi="Arial" w:cs="Arial"/>
          <w:bCs/>
          <w:color w:val="000000"/>
          <w:sz w:val="20"/>
          <w:szCs w:val="20"/>
        </w:rPr>
        <w:t>.</w:t>
      </w:r>
      <w:r w:rsidR="001805ED" w:rsidRPr="001805E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В месяц </w:t>
      </w:r>
      <w:r w:rsidRPr="00315EF1">
        <w:rPr>
          <w:rFonts w:ascii="Arial" w:hAnsi="Arial" w:cs="Arial"/>
          <w:sz w:val="20"/>
          <w:szCs w:val="20"/>
        </w:rPr>
        <w:t xml:space="preserve">стоимость услуг  Исполнителя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настоящему договору составляет</w:t>
      </w:r>
      <w:proofErr w:type="gramStart"/>
      <w:r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_________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________________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proofErr w:type="gramEnd"/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рублей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копеек.</w:t>
      </w:r>
      <w:r w:rsidR="00536A58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>Деятельность не подлежит</w:t>
      </w:r>
      <w:r w:rsidR="00FF70D3">
        <w:rPr>
          <w:rFonts w:ascii="Arial" w:hAnsi="Arial" w:cs="Arial"/>
          <w:bCs/>
          <w:color w:val="000000"/>
          <w:sz w:val="20"/>
          <w:szCs w:val="20"/>
        </w:rPr>
        <w:t xml:space="preserve"> (подлежит) </w:t>
      </w:r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 xml:space="preserve">обложению НДС, в связи </w:t>
      </w:r>
      <w:proofErr w:type="gramStart"/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>с</w:t>
      </w:r>
      <w:proofErr w:type="gramEnd"/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Cs/>
          <w:color w:val="000000"/>
          <w:sz w:val="20"/>
          <w:szCs w:val="20"/>
        </w:rPr>
        <w:t>________________________________</w:t>
      </w:r>
      <w:r w:rsidR="00FF70D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FF70D3">
        <w:rPr>
          <w:rFonts w:ascii="Arial" w:hAnsi="Arial" w:cs="Arial"/>
          <w:color w:val="000000"/>
          <w:sz w:val="20"/>
          <w:szCs w:val="20"/>
        </w:rPr>
        <w:t>в</w:t>
      </w:r>
      <w:proofErr w:type="gramEnd"/>
      <w:r w:rsidR="00FF70D3">
        <w:rPr>
          <w:rFonts w:ascii="Arial" w:hAnsi="Arial" w:cs="Arial"/>
          <w:color w:val="000000"/>
          <w:sz w:val="20"/>
          <w:szCs w:val="20"/>
        </w:rPr>
        <w:t xml:space="preserve"> соответствии ___________</w:t>
      </w:r>
      <w:r w:rsidR="00CE735D">
        <w:rPr>
          <w:rFonts w:ascii="Arial" w:hAnsi="Arial" w:cs="Arial"/>
          <w:color w:val="000000"/>
          <w:sz w:val="20"/>
          <w:szCs w:val="20"/>
        </w:rPr>
        <w:t xml:space="preserve"> Налогового кодекса РФ.</w:t>
      </w:r>
    </w:p>
    <w:p w:rsidR="00D16BDD" w:rsidRPr="00315EF1" w:rsidRDefault="00D16BDD" w:rsidP="0082583F">
      <w:pPr>
        <w:pStyle w:val="21"/>
        <w:widowControl/>
        <w:tabs>
          <w:tab w:val="left" w:pos="284"/>
          <w:tab w:val="left" w:pos="851"/>
          <w:tab w:val="left" w:pos="10915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2</w:t>
      </w:r>
      <w:r w:rsidRPr="00315EF1">
        <w:rPr>
          <w:rFonts w:ascii="Arial" w:hAnsi="Arial" w:cs="Arial"/>
          <w:sz w:val="20"/>
          <w:szCs w:val="20"/>
        </w:rPr>
        <w:t>.</w:t>
      </w:r>
      <w:bookmarkStart w:id="2" w:name="_Ref74130460"/>
      <w:r w:rsidRPr="00315EF1">
        <w:rPr>
          <w:rFonts w:ascii="Arial" w:hAnsi="Arial" w:cs="Arial"/>
          <w:sz w:val="20"/>
          <w:szCs w:val="20"/>
        </w:rPr>
        <w:t xml:space="preserve"> </w:t>
      </w:r>
      <w:r w:rsidR="00282143">
        <w:rPr>
          <w:rFonts w:ascii="Arial" w:hAnsi="Arial" w:cs="Arial"/>
          <w:sz w:val="20"/>
          <w:szCs w:val="20"/>
        </w:rPr>
        <w:t>З</w:t>
      </w:r>
      <w:r w:rsidR="00282143" w:rsidRPr="003654F4">
        <w:rPr>
          <w:rFonts w:ascii="Arial" w:hAnsi="Arial" w:cs="Arial"/>
          <w:sz w:val="20"/>
          <w:szCs w:val="20"/>
        </w:rPr>
        <w:t>аказчик по согласова</w:t>
      </w:r>
      <w:r w:rsidR="00282143">
        <w:rPr>
          <w:rFonts w:ascii="Arial" w:hAnsi="Arial" w:cs="Arial"/>
          <w:sz w:val="20"/>
          <w:szCs w:val="20"/>
        </w:rPr>
        <w:t xml:space="preserve">нию с Исполнителем </w:t>
      </w:r>
      <w:r w:rsidR="00282143" w:rsidRPr="003654F4">
        <w:rPr>
          <w:rFonts w:ascii="Arial" w:hAnsi="Arial" w:cs="Arial"/>
          <w:sz w:val="20"/>
          <w:szCs w:val="20"/>
        </w:rPr>
        <w:t xml:space="preserve">в ходе исполнения </w:t>
      </w:r>
      <w:r w:rsidR="00282143">
        <w:rPr>
          <w:rFonts w:ascii="Arial" w:hAnsi="Arial" w:cs="Arial"/>
          <w:sz w:val="20"/>
          <w:szCs w:val="20"/>
        </w:rPr>
        <w:t>договор</w:t>
      </w:r>
      <w:r w:rsidR="00282143" w:rsidRPr="003654F4">
        <w:rPr>
          <w:rFonts w:ascii="Arial" w:hAnsi="Arial" w:cs="Arial"/>
          <w:sz w:val="20"/>
          <w:szCs w:val="20"/>
        </w:rPr>
        <w:t>а</w:t>
      </w:r>
      <w:r w:rsidR="00282143">
        <w:rPr>
          <w:rFonts w:ascii="Arial" w:hAnsi="Arial" w:cs="Arial"/>
          <w:sz w:val="20"/>
          <w:szCs w:val="20"/>
        </w:rPr>
        <w:t xml:space="preserve"> оказания услуг </w:t>
      </w:r>
      <w:r w:rsidR="00282143" w:rsidRPr="003654F4">
        <w:rPr>
          <w:rFonts w:ascii="Arial" w:hAnsi="Arial" w:cs="Arial"/>
          <w:sz w:val="20"/>
          <w:szCs w:val="20"/>
        </w:rPr>
        <w:t xml:space="preserve">вправе изменить предусмотренный </w:t>
      </w:r>
      <w:r w:rsidR="00282143">
        <w:rPr>
          <w:rFonts w:ascii="Arial" w:hAnsi="Arial" w:cs="Arial"/>
          <w:sz w:val="20"/>
          <w:szCs w:val="20"/>
        </w:rPr>
        <w:t>договор</w:t>
      </w:r>
      <w:r w:rsidR="00282143" w:rsidRPr="003654F4">
        <w:rPr>
          <w:rFonts w:ascii="Arial" w:hAnsi="Arial" w:cs="Arial"/>
          <w:sz w:val="20"/>
          <w:szCs w:val="20"/>
        </w:rPr>
        <w:t xml:space="preserve">ом объем услуг. </w:t>
      </w:r>
    </w:p>
    <w:p w:rsidR="00D16BDD" w:rsidRPr="00315EF1" w:rsidRDefault="00172667" w:rsidP="0082583F">
      <w:pPr>
        <w:pStyle w:val="2"/>
        <w:widowControl/>
        <w:numPr>
          <w:ilvl w:val="0"/>
          <w:numId w:val="0"/>
        </w:numPr>
        <w:tabs>
          <w:tab w:val="left" w:pos="284"/>
          <w:tab w:val="left" w:pos="851"/>
          <w:tab w:val="left" w:pos="10915"/>
        </w:tabs>
        <w:spacing w:line="276" w:lineRule="auto"/>
        <w:ind w:hanging="576"/>
        <w:rPr>
          <w:rFonts w:ascii="Arial" w:hAnsi="Arial" w:cs="Arial"/>
          <w:sz w:val="20"/>
        </w:rPr>
      </w:pPr>
      <w:r w:rsidRPr="00315EF1">
        <w:rPr>
          <w:rFonts w:ascii="Arial" w:hAnsi="Arial" w:cs="Arial"/>
          <w:sz w:val="20"/>
        </w:rPr>
        <w:tab/>
      </w:r>
      <w:r w:rsidR="00D16BDD" w:rsidRPr="00315EF1">
        <w:rPr>
          <w:rFonts w:ascii="Arial" w:hAnsi="Arial" w:cs="Arial"/>
          <w:sz w:val="20"/>
        </w:rPr>
        <w:t>4.</w:t>
      </w:r>
      <w:r w:rsidR="00282143">
        <w:rPr>
          <w:rFonts w:ascii="Arial" w:hAnsi="Arial" w:cs="Arial"/>
          <w:sz w:val="20"/>
        </w:rPr>
        <w:t>3</w:t>
      </w:r>
      <w:r w:rsidR="00D16BDD" w:rsidRPr="00315EF1">
        <w:rPr>
          <w:rFonts w:ascii="Arial" w:hAnsi="Arial" w:cs="Arial"/>
          <w:sz w:val="20"/>
        </w:rPr>
        <w:t>. В  случае отказа  от охраны отдельных объектов  по инициативе  Заказчика, последний обязуется  письменно  уведомить об этом охрану  не менее  чем за  один  месяц  до прекращения  охраны.</w:t>
      </w:r>
      <w:r w:rsidR="00016D4A">
        <w:rPr>
          <w:rFonts w:ascii="Arial" w:hAnsi="Arial" w:cs="Arial"/>
          <w:sz w:val="20"/>
        </w:rPr>
        <w:t xml:space="preserve"> При этом производится перерасчет стоимости услуг, оказываемых Исполнителем.</w:t>
      </w:r>
    </w:p>
    <w:p w:rsidR="00D16BDD" w:rsidRPr="00315EF1" w:rsidRDefault="00172667" w:rsidP="0082583F">
      <w:pPr>
        <w:pStyle w:val="2"/>
        <w:widowControl/>
        <w:numPr>
          <w:ilvl w:val="0"/>
          <w:numId w:val="0"/>
        </w:numPr>
        <w:tabs>
          <w:tab w:val="left" w:pos="-38"/>
          <w:tab w:val="left" w:pos="529"/>
          <w:tab w:val="left" w:pos="10593"/>
        </w:tabs>
        <w:spacing w:line="276" w:lineRule="auto"/>
        <w:ind w:left="-23" w:hanging="576"/>
        <w:rPr>
          <w:rFonts w:ascii="Arial" w:hAnsi="Arial" w:cs="Arial"/>
          <w:sz w:val="20"/>
        </w:rPr>
      </w:pPr>
      <w:r w:rsidRPr="00315EF1">
        <w:rPr>
          <w:rFonts w:ascii="Arial" w:hAnsi="Arial" w:cs="Arial"/>
          <w:sz w:val="20"/>
        </w:rPr>
        <w:tab/>
      </w:r>
      <w:r w:rsidR="00D16BDD" w:rsidRPr="00315EF1">
        <w:rPr>
          <w:rFonts w:ascii="Arial" w:hAnsi="Arial" w:cs="Arial"/>
          <w:sz w:val="20"/>
        </w:rPr>
        <w:t>4.</w:t>
      </w:r>
      <w:r w:rsidR="00282143">
        <w:rPr>
          <w:rFonts w:ascii="Arial" w:hAnsi="Arial" w:cs="Arial"/>
          <w:sz w:val="20"/>
        </w:rPr>
        <w:t>4.</w:t>
      </w:r>
      <w:r w:rsidR="00D16BDD" w:rsidRPr="00315EF1">
        <w:rPr>
          <w:rFonts w:ascii="Arial" w:hAnsi="Arial" w:cs="Arial"/>
          <w:sz w:val="20"/>
        </w:rPr>
        <w:t xml:space="preserve"> Исполнитель ежемесячно </w:t>
      </w:r>
      <w:r w:rsidR="00564C3E" w:rsidRPr="00B855A9">
        <w:rPr>
          <w:rFonts w:ascii="Arial" w:hAnsi="Arial" w:cs="Arial"/>
          <w:sz w:val="20"/>
        </w:rPr>
        <w:t xml:space="preserve">не позднее </w:t>
      </w:r>
      <w:r w:rsidR="00564C3E">
        <w:rPr>
          <w:rFonts w:ascii="Arial" w:hAnsi="Arial" w:cs="Arial"/>
          <w:sz w:val="20"/>
        </w:rPr>
        <w:t>первого</w:t>
      </w:r>
      <w:r w:rsidR="00564C3E" w:rsidRPr="00B855A9">
        <w:rPr>
          <w:rFonts w:ascii="Arial" w:hAnsi="Arial" w:cs="Arial"/>
          <w:sz w:val="20"/>
        </w:rPr>
        <w:t xml:space="preserve"> числа месяца, следующего за отчетным месяцем, представляет в адрес Заказчика следующие отчетные документы</w:t>
      </w:r>
      <w:r w:rsidR="00564C3E" w:rsidRPr="00315EF1">
        <w:rPr>
          <w:rFonts w:ascii="Arial" w:hAnsi="Arial" w:cs="Arial"/>
          <w:sz w:val="20"/>
        </w:rPr>
        <w:t xml:space="preserve"> </w:t>
      </w:r>
      <w:r w:rsidR="00D16BDD" w:rsidRPr="00315EF1">
        <w:rPr>
          <w:rFonts w:ascii="Arial" w:hAnsi="Arial" w:cs="Arial"/>
          <w:sz w:val="20"/>
        </w:rPr>
        <w:t xml:space="preserve">счет </w:t>
      </w:r>
      <w:r w:rsidR="002304AD">
        <w:rPr>
          <w:rFonts w:ascii="Arial" w:hAnsi="Arial" w:cs="Arial"/>
          <w:sz w:val="20"/>
        </w:rPr>
        <w:t>–</w:t>
      </w:r>
      <w:r w:rsidR="00D16BDD" w:rsidRPr="00315EF1">
        <w:rPr>
          <w:rFonts w:ascii="Arial" w:hAnsi="Arial" w:cs="Arial"/>
          <w:sz w:val="20"/>
        </w:rPr>
        <w:t xml:space="preserve"> фактуру</w:t>
      </w:r>
      <w:r w:rsidR="002304AD">
        <w:rPr>
          <w:rFonts w:ascii="Arial" w:hAnsi="Arial" w:cs="Arial"/>
          <w:sz w:val="20"/>
        </w:rPr>
        <w:t xml:space="preserve">, счет на оплату </w:t>
      </w:r>
      <w:r w:rsidR="00D16BDD" w:rsidRPr="00315EF1">
        <w:rPr>
          <w:rFonts w:ascii="Arial" w:hAnsi="Arial" w:cs="Arial"/>
          <w:sz w:val="20"/>
        </w:rPr>
        <w:t>и  передает на подписание  Акт  приемки-сдачи  оказанных услуг.</w:t>
      </w:r>
    </w:p>
    <w:p w:rsidR="00D16BDD" w:rsidRDefault="00B24A74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5.</w:t>
      </w:r>
      <w:r w:rsidRPr="00315EF1">
        <w:rPr>
          <w:rFonts w:ascii="Arial" w:hAnsi="Arial" w:cs="Arial"/>
          <w:sz w:val="20"/>
          <w:szCs w:val="20"/>
        </w:rPr>
        <w:t xml:space="preserve"> О</w:t>
      </w:r>
      <w:r w:rsidR="00A73D42">
        <w:rPr>
          <w:rFonts w:ascii="Arial" w:hAnsi="Arial" w:cs="Arial"/>
          <w:sz w:val="20"/>
          <w:szCs w:val="20"/>
        </w:rPr>
        <w:t>плата производится З</w:t>
      </w:r>
      <w:r w:rsidRPr="00315EF1">
        <w:rPr>
          <w:rFonts w:ascii="Arial" w:hAnsi="Arial" w:cs="Arial"/>
          <w:sz w:val="20"/>
          <w:szCs w:val="20"/>
        </w:rPr>
        <w:t xml:space="preserve">аказчиком с отсрочкой </w:t>
      </w:r>
      <w:r w:rsidR="0043649F" w:rsidRPr="00291503">
        <w:rPr>
          <w:rFonts w:ascii="Arial" w:hAnsi="Arial" w:cs="Arial"/>
          <w:sz w:val="20"/>
          <w:szCs w:val="20"/>
        </w:rPr>
        <w:t>до</w:t>
      </w:r>
      <w:r w:rsidR="00016D4A">
        <w:rPr>
          <w:rFonts w:ascii="Arial" w:hAnsi="Arial" w:cs="Arial"/>
          <w:sz w:val="20"/>
          <w:szCs w:val="20"/>
        </w:rPr>
        <w:t xml:space="preserve"> 20</w:t>
      </w:r>
      <w:r w:rsidRPr="00291503">
        <w:rPr>
          <w:rFonts w:ascii="Arial" w:hAnsi="Arial" w:cs="Arial"/>
          <w:sz w:val="20"/>
          <w:szCs w:val="20"/>
        </w:rPr>
        <w:t xml:space="preserve"> календарных</w:t>
      </w:r>
      <w:r w:rsidR="003B14BE" w:rsidRPr="00291503">
        <w:rPr>
          <w:rFonts w:ascii="Arial" w:hAnsi="Arial" w:cs="Arial"/>
          <w:sz w:val="20"/>
          <w:szCs w:val="20"/>
        </w:rPr>
        <w:t xml:space="preserve"> дней</w:t>
      </w:r>
      <w:r w:rsidRPr="00291503">
        <w:rPr>
          <w:rFonts w:ascii="Arial" w:hAnsi="Arial" w:cs="Arial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на основании подписанного Сторонами Акта приемки-сдачи оказанных услуг, путем перечисления денежных средств </w:t>
      </w:r>
      <w:r w:rsidR="002E1BA9" w:rsidRPr="00315EF1">
        <w:rPr>
          <w:rFonts w:ascii="Arial" w:hAnsi="Arial" w:cs="Arial"/>
          <w:sz w:val="20"/>
          <w:szCs w:val="20"/>
        </w:rPr>
        <w:t xml:space="preserve">на расчетный счет Исполнителя. </w:t>
      </w:r>
    </w:p>
    <w:p w:rsidR="00DC360D" w:rsidRDefault="00DC360D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</w:p>
    <w:p w:rsidR="003E465C" w:rsidRDefault="003E465C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:rsidR="00D16BDD" w:rsidRPr="00315EF1" w:rsidRDefault="00D16BDD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  <w:t>Ответственность Сторон.</w:t>
      </w:r>
    </w:p>
    <w:p w:rsidR="00D43170" w:rsidRPr="00315EF1" w:rsidRDefault="00D43170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Default="00D16BDD" w:rsidP="008258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5.1.</w:t>
      </w:r>
      <w:r w:rsidRPr="00315EF1">
        <w:rPr>
          <w:rFonts w:ascii="Arial" w:hAnsi="Arial" w:cs="Arial"/>
          <w:b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Стороны несут ответственность за ненадлежащее выполнение договорных обязательств в соответствии с действующим законодательством Российской Федерации.</w:t>
      </w:r>
    </w:p>
    <w:p w:rsidR="0095058E" w:rsidRDefault="0095058E" w:rsidP="008258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E465C" w:rsidRPr="00315EF1" w:rsidRDefault="003E465C" w:rsidP="008258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  <w:t>Конфиденциальность.</w:t>
      </w:r>
    </w:p>
    <w:p w:rsidR="00D43170" w:rsidRPr="00315EF1" w:rsidRDefault="00D43170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bCs/>
          <w:sz w:val="20"/>
          <w:szCs w:val="20"/>
        </w:rPr>
        <w:t>6</w:t>
      </w:r>
      <w:r w:rsidRPr="00315EF1">
        <w:rPr>
          <w:rFonts w:ascii="Arial" w:hAnsi="Arial" w:cs="Arial"/>
          <w:sz w:val="20"/>
          <w:szCs w:val="20"/>
        </w:rPr>
        <w:t>.1. Стороны обязуются хранить в тайне</w:t>
      </w:r>
      <w:r w:rsidRPr="00315EF1">
        <w:rPr>
          <w:rFonts w:ascii="Arial" w:hAnsi="Arial" w:cs="Arial"/>
          <w:bCs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любую информацию и данные, представленные каждой из сторон в связи с выполнением настоящего Договора и всех Приложений к нему.</w:t>
      </w:r>
    </w:p>
    <w:p w:rsidR="00D16BDD" w:rsidRPr="00315EF1" w:rsidRDefault="00D16BDD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6.2. Стороны обязуются не раскрывать и  не разглашать, в общем или в частности, факты или информацию какой-либо третьей стороне без предварительного письменного согласия противоположной стороны, за исключением случаев обращения в суд</w:t>
      </w:r>
      <w:r w:rsidR="00DF6A95" w:rsidRPr="00315EF1">
        <w:rPr>
          <w:rFonts w:ascii="Arial" w:hAnsi="Arial" w:cs="Arial"/>
          <w:sz w:val="20"/>
          <w:szCs w:val="20"/>
        </w:rPr>
        <w:t>ы</w:t>
      </w:r>
      <w:r w:rsidRPr="00315EF1">
        <w:rPr>
          <w:rFonts w:ascii="Arial" w:hAnsi="Arial" w:cs="Arial"/>
          <w:sz w:val="20"/>
          <w:szCs w:val="20"/>
        </w:rPr>
        <w:t xml:space="preserve"> или другие государственные органы.</w:t>
      </w:r>
    </w:p>
    <w:p w:rsidR="00F30FE8" w:rsidRPr="00315EF1" w:rsidRDefault="00F30FE8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6.3 </w:t>
      </w:r>
      <w:r w:rsidR="0015435F" w:rsidRPr="00315EF1">
        <w:rPr>
          <w:rFonts w:ascii="Arial" w:hAnsi="Arial" w:cs="Arial"/>
          <w:sz w:val="20"/>
          <w:szCs w:val="20"/>
        </w:rPr>
        <w:t>Исполнитель обязуется о</w:t>
      </w:r>
      <w:r w:rsidRPr="00315EF1">
        <w:rPr>
          <w:rFonts w:ascii="Arial" w:hAnsi="Arial" w:cs="Arial"/>
          <w:sz w:val="20"/>
          <w:szCs w:val="20"/>
        </w:rPr>
        <w:t>беспечить конфиденциальность персональных данных, которые стали ему известны в связи с выполнением своих обяз</w:t>
      </w:r>
      <w:r w:rsidR="00FF70D3">
        <w:rPr>
          <w:rFonts w:ascii="Arial" w:hAnsi="Arial" w:cs="Arial"/>
          <w:sz w:val="20"/>
          <w:szCs w:val="20"/>
        </w:rPr>
        <w:t>анностей по настоящему договору</w:t>
      </w:r>
      <w:r w:rsidRPr="00315EF1">
        <w:rPr>
          <w:rFonts w:ascii="Arial" w:hAnsi="Arial" w:cs="Arial"/>
          <w:sz w:val="20"/>
          <w:szCs w:val="20"/>
        </w:rPr>
        <w:t xml:space="preserve"> и безопасность </w:t>
      </w:r>
      <w:r w:rsidR="0015435F" w:rsidRPr="00315EF1">
        <w:rPr>
          <w:rFonts w:ascii="Arial" w:hAnsi="Arial" w:cs="Arial"/>
          <w:sz w:val="20"/>
          <w:szCs w:val="20"/>
        </w:rPr>
        <w:t>полученных персональных данных при их обработке.</w:t>
      </w:r>
    </w:p>
    <w:p w:rsidR="00DC360D" w:rsidRDefault="00DC360D" w:rsidP="0082583F">
      <w:pPr>
        <w:spacing w:line="276" w:lineRule="auto"/>
        <w:ind w:right="1"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3E465C" w:rsidRPr="00315EF1" w:rsidRDefault="003E465C" w:rsidP="0082583F">
      <w:pPr>
        <w:spacing w:line="276" w:lineRule="auto"/>
        <w:ind w:right="1"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315EF1">
        <w:rPr>
          <w:rFonts w:ascii="Arial" w:hAnsi="Arial" w:cs="Arial"/>
          <w:b/>
          <w:bCs/>
          <w:sz w:val="20"/>
          <w:szCs w:val="20"/>
        </w:rPr>
        <w:t>7. Форс-мажор</w:t>
      </w:r>
      <w:r w:rsidR="009D3C17">
        <w:rPr>
          <w:rFonts w:ascii="Arial" w:hAnsi="Arial" w:cs="Arial"/>
          <w:b/>
          <w:bCs/>
          <w:sz w:val="20"/>
          <w:szCs w:val="20"/>
        </w:rPr>
        <w:t>.</w:t>
      </w:r>
    </w:p>
    <w:p w:rsidR="00D43170" w:rsidRPr="00315EF1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7.1. Сторона освобождается от ответственности за частичное или полное неисполнение обязательств по настоящему Договору и причинение убытков, если ее действия или бездействие были обусловлены воздействием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предотвратить.</w:t>
      </w:r>
    </w:p>
    <w:p w:rsidR="00D16BDD" w:rsidRPr="00315EF1" w:rsidRDefault="00016D4A" w:rsidP="00016D4A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</w:t>
      </w:r>
      <w:r w:rsidR="00D16BDD" w:rsidRPr="00315EF1">
        <w:rPr>
          <w:rFonts w:ascii="Arial" w:hAnsi="Arial" w:cs="Arial"/>
          <w:sz w:val="20"/>
          <w:szCs w:val="20"/>
        </w:rPr>
        <w:t>К событиям чрезвычайного характера относятся: наводнения, пожары, землетрясения и иные явления природы, а также война и военные действия, забастовка в отрасли или регионе, принятие органами государственной власти или управления решения, повлекшего за собой невозможность исполнения настоящего Договора.</w:t>
      </w:r>
    </w:p>
    <w:p w:rsidR="00D16BDD" w:rsidRPr="00315EF1" w:rsidRDefault="00016D4A" w:rsidP="0082583F">
      <w:pPr>
        <w:shd w:val="clear" w:color="auto" w:fill="FFFFFF"/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7.3</w:t>
      </w:r>
      <w:r w:rsidR="00D16BDD" w:rsidRPr="00315EF1">
        <w:rPr>
          <w:rFonts w:ascii="Arial" w:hAnsi="Arial" w:cs="Arial"/>
          <w:sz w:val="20"/>
          <w:szCs w:val="20"/>
        </w:rPr>
        <w:t>. При наступлении и прекращении указанных в п.7.</w:t>
      </w:r>
      <w:r>
        <w:rPr>
          <w:rFonts w:ascii="Arial" w:hAnsi="Arial" w:cs="Arial"/>
          <w:sz w:val="20"/>
          <w:szCs w:val="20"/>
        </w:rPr>
        <w:t>2</w:t>
      </w:r>
      <w:r w:rsidR="00D16BDD" w:rsidRPr="00315EF1">
        <w:rPr>
          <w:rFonts w:ascii="Arial" w:hAnsi="Arial" w:cs="Arial"/>
          <w:sz w:val="20"/>
          <w:szCs w:val="20"/>
        </w:rPr>
        <w:t>. настоящего Договора обстоятельств, Сторона, для которой создалась невозможность исполнения ее обязательств, должна немедленно известить другую Сторону, приложив соответствующий документ.</w:t>
      </w:r>
    </w:p>
    <w:p w:rsidR="00DC360D" w:rsidRDefault="00DC360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3E465C" w:rsidRDefault="003E465C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sz w:val="20"/>
          <w:szCs w:val="20"/>
        </w:rPr>
        <w:t>8. З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аключительные положения</w:t>
      </w:r>
      <w:r w:rsidR="009D3C17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D43170" w:rsidRPr="00315EF1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F25D2" w:rsidRPr="00315EF1" w:rsidRDefault="009F25D2" w:rsidP="009F25D2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8.1. Срок действия настоящего договора устанавливается с момента подписания Сторонами и до полного исполнения Сторонами своих обязательств по договору.</w:t>
      </w: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_GoBack"/>
      <w:bookmarkEnd w:id="3"/>
      <w:r w:rsidRPr="00315EF1">
        <w:rPr>
          <w:rFonts w:ascii="Arial" w:hAnsi="Arial" w:cs="Arial"/>
          <w:color w:val="000000"/>
          <w:sz w:val="20"/>
          <w:szCs w:val="20"/>
        </w:rPr>
        <w:t>8.2. Споры и разногласия, которые могут возникнуть при исполнении Договора, будут решаться Сторонами путём переговоров.</w:t>
      </w:r>
    </w:p>
    <w:p w:rsidR="007C1CCD" w:rsidRPr="00315EF1" w:rsidRDefault="008B6DA5" w:rsidP="00DF4659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11766">
        <w:rPr>
          <w:rFonts w:ascii="Arial" w:hAnsi="Arial" w:cs="Arial"/>
          <w:color w:val="000000"/>
          <w:sz w:val="20"/>
          <w:szCs w:val="20"/>
        </w:rPr>
        <w:t>8.3</w:t>
      </w:r>
      <w:r w:rsidR="004E3363" w:rsidRPr="00911766">
        <w:rPr>
          <w:rFonts w:ascii="Arial" w:hAnsi="Arial" w:cs="Arial"/>
          <w:color w:val="000000"/>
          <w:sz w:val="20"/>
          <w:szCs w:val="20"/>
        </w:rPr>
        <w:t>.</w:t>
      </w:r>
      <w:r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5B447D"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911766" w:rsidRPr="00911766">
        <w:rPr>
          <w:rFonts w:ascii="Arial" w:hAnsi="Arial" w:cs="Arial"/>
          <w:color w:val="000000"/>
          <w:sz w:val="20"/>
          <w:szCs w:val="20"/>
        </w:rPr>
        <w:t>В случае недостижения согласия</w:t>
      </w:r>
      <w:r w:rsidR="007C1CCD"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911766" w:rsidRPr="00911766">
        <w:rPr>
          <w:rFonts w:ascii="Arial" w:hAnsi="Arial" w:cs="Arial"/>
          <w:color w:val="000000"/>
          <w:sz w:val="20"/>
          <w:szCs w:val="20"/>
        </w:rPr>
        <w:t xml:space="preserve">путем переговоров, </w:t>
      </w:r>
      <w:r w:rsidR="007C1CCD" w:rsidRPr="00911766">
        <w:rPr>
          <w:rFonts w:ascii="Arial" w:hAnsi="Arial" w:cs="Arial"/>
          <w:color w:val="000000"/>
          <w:sz w:val="20"/>
          <w:szCs w:val="20"/>
        </w:rPr>
        <w:t>спор, разногласие, требование или претензия, возникающие из настоящего Договора, либо его нарушения, прекращения или недействительности</w:t>
      </w:r>
      <w:r w:rsidR="00E2705A" w:rsidRPr="00911766">
        <w:rPr>
          <w:rFonts w:ascii="Arial" w:hAnsi="Arial" w:cs="Arial"/>
          <w:color w:val="000000"/>
          <w:sz w:val="20"/>
          <w:szCs w:val="20"/>
        </w:rPr>
        <w:t xml:space="preserve"> подлежат разрешению в Арбитражном суде </w:t>
      </w:r>
      <w:r w:rsidR="00783936" w:rsidRPr="00911766">
        <w:rPr>
          <w:rFonts w:ascii="Arial" w:hAnsi="Arial" w:cs="Arial"/>
          <w:color w:val="000000"/>
          <w:sz w:val="20"/>
          <w:szCs w:val="20"/>
        </w:rPr>
        <w:t>г. Тамбова</w:t>
      </w:r>
      <w:r w:rsidR="00E2705A" w:rsidRPr="00911766">
        <w:rPr>
          <w:rFonts w:ascii="Arial" w:hAnsi="Arial" w:cs="Arial"/>
          <w:color w:val="000000"/>
          <w:sz w:val="20"/>
          <w:szCs w:val="20"/>
        </w:rPr>
        <w:t xml:space="preserve"> в соответствии с действующим законодательством.</w:t>
      </w:r>
    </w:p>
    <w:p w:rsidR="00D16BDD" w:rsidRPr="00315EF1" w:rsidRDefault="00D16BDD" w:rsidP="004E3363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8B6DA5" w:rsidRPr="00315EF1">
        <w:rPr>
          <w:rFonts w:ascii="Arial" w:hAnsi="Arial" w:cs="Arial"/>
          <w:color w:val="000000"/>
          <w:sz w:val="20"/>
          <w:szCs w:val="20"/>
        </w:rPr>
        <w:t>4</w:t>
      </w:r>
      <w:r w:rsidRPr="00315EF1">
        <w:rPr>
          <w:rFonts w:ascii="Arial" w:hAnsi="Arial" w:cs="Arial"/>
          <w:color w:val="000000"/>
          <w:sz w:val="20"/>
          <w:szCs w:val="20"/>
        </w:rPr>
        <w:t>. Условия Договора могут быть изменены по взаимному согласию Сторон и оформляются дополнительным соглашением, подписываемым Сторонами.</w:t>
      </w:r>
    </w:p>
    <w:p w:rsidR="004E3363" w:rsidRPr="00DF4659" w:rsidRDefault="004E3363" w:rsidP="00BB7A8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4659">
        <w:rPr>
          <w:rFonts w:ascii="Arial" w:hAnsi="Arial" w:cs="Arial"/>
          <w:color w:val="000000"/>
          <w:sz w:val="20"/>
          <w:szCs w:val="20"/>
        </w:rPr>
        <w:t xml:space="preserve">8.5. Заказчик вправе в одностороннем порядке отказаться от исполнения настоящего Договора в случае неоднократного (2 случая и более) нарушения Исполнителем условий, установленных в Приложении № </w:t>
      </w:r>
      <w:r w:rsidR="003B4998" w:rsidRPr="00DF4659">
        <w:rPr>
          <w:rFonts w:ascii="Arial" w:hAnsi="Arial" w:cs="Arial"/>
          <w:color w:val="000000"/>
          <w:sz w:val="20"/>
          <w:szCs w:val="20"/>
        </w:rPr>
        <w:t>1</w:t>
      </w:r>
      <w:r w:rsidRPr="00DF4659">
        <w:rPr>
          <w:rFonts w:ascii="Arial" w:hAnsi="Arial" w:cs="Arial"/>
          <w:color w:val="000000"/>
          <w:sz w:val="20"/>
          <w:szCs w:val="20"/>
        </w:rPr>
        <w:t xml:space="preserve"> (Техническом задании) к настоящему договору. Факт нарушения фиксируется </w:t>
      </w:r>
      <w:r w:rsidR="00821DC4">
        <w:rPr>
          <w:rFonts w:ascii="Arial" w:hAnsi="Arial" w:cs="Arial"/>
          <w:color w:val="000000"/>
          <w:sz w:val="20"/>
          <w:szCs w:val="20"/>
        </w:rPr>
        <w:t>в ж</w:t>
      </w:r>
      <w:r w:rsidR="00821DC4" w:rsidRPr="00AB294F">
        <w:rPr>
          <w:rFonts w:ascii="Arial" w:hAnsi="Arial" w:cs="Arial"/>
          <w:sz w:val="20"/>
          <w:szCs w:val="20"/>
        </w:rPr>
        <w:t>урнал</w:t>
      </w:r>
      <w:r w:rsidR="00821DC4">
        <w:rPr>
          <w:rFonts w:ascii="Arial" w:hAnsi="Arial" w:cs="Arial"/>
          <w:sz w:val="20"/>
          <w:szCs w:val="20"/>
        </w:rPr>
        <w:t>е</w:t>
      </w:r>
      <w:r w:rsidR="00821DC4" w:rsidRPr="00AB294F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21DC4" w:rsidRPr="00AB294F">
        <w:rPr>
          <w:rFonts w:ascii="Arial" w:hAnsi="Arial" w:cs="Arial"/>
          <w:sz w:val="20"/>
          <w:szCs w:val="20"/>
        </w:rPr>
        <w:t>контроля за</w:t>
      </w:r>
      <w:proofErr w:type="gramEnd"/>
      <w:r w:rsidR="00821DC4" w:rsidRPr="00AB294F">
        <w:rPr>
          <w:rFonts w:ascii="Arial" w:hAnsi="Arial" w:cs="Arial"/>
          <w:sz w:val="20"/>
          <w:szCs w:val="20"/>
        </w:rPr>
        <w:t xml:space="preserve"> качеством оказываемых услуг</w:t>
      </w:r>
      <w:r w:rsidR="00821DC4">
        <w:rPr>
          <w:rFonts w:ascii="Arial" w:hAnsi="Arial" w:cs="Arial"/>
          <w:sz w:val="20"/>
          <w:szCs w:val="20"/>
        </w:rPr>
        <w:t xml:space="preserve"> (проверки несения дежурства) на посту охраны, </w:t>
      </w:r>
      <w:r w:rsidR="000F7794">
        <w:rPr>
          <w:rFonts w:ascii="Arial" w:hAnsi="Arial" w:cs="Arial"/>
          <w:sz w:val="20"/>
          <w:szCs w:val="20"/>
        </w:rPr>
        <w:t xml:space="preserve">либо </w:t>
      </w:r>
      <w:r w:rsidRPr="00DF4659">
        <w:rPr>
          <w:rFonts w:ascii="Arial" w:hAnsi="Arial" w:cs="Arial"/>
          <w:color w:val="000000"/>
          <w:sz w:val="20"/>
          <w:szCs w:val="20"/>
        </w:rPr>
        <w:t xml:space="preserve">в акте, подписываемом уполномоченными представителями Заказчика и Исполнителя. </w:t>
      </w:r>
    </w:p>
    <w:p w:rsidR="004E3363" w:rsidRPr="000F7794" w:rsidRDefault="00DF4659" w:rsidP="000F779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F7794">
        <w:rPr>
          <w:rFonts w:ascii="Arial" w:hAnsi="Arial" w:cs="Arial"/>
          <w:sz w:val="20"/>
          <w:szCs w:val="20"/>
        </w:rPr>
        <w:t xml:space="preserve">8.6. </w:t>
      </w:r>
      <w:r w:rsidR="004E3363" w:rsidRPr="000F7794">
        <w:rPr>
          <w:rFonts w:ascii="Arial" w:hAnsi="Arial" w:cs="Arial"/>
          <w:sz w:val="20"/>
          <w:szCs w:val="20"/>
        </w:rPr>
        <w:t xml:space="preserve">Основания для одностороннего внесудебного отказа Заказчика от настоящего Договора не распространяются на случаи, когда Стороны письменно согласовали условия о переносе сроков оказания услуг (выполнения работ). Настоящий Договор считается расторгнутым с </w:t>
      </w:r>
      <w:r w:rsidR="00BB7A8F" w:rsidRPr="000F7794">
        <w:rPr>
          <w:rFonts w:ascii="Arial" w:hAnsi="Arial" w:cs="Arial"/>
          <w:sz w:val="20"/>
          <w:szCs w:val="20"/>
        </w:rPr>
        <w:t>даты указанной</w:t>
      </w:r>
      <w:r w:rsidR="004E3363" w:rsidRPr="000F7794">
        <w:rPr>
          <w:rFonts w:ascii="Arial" w:hAnsi="Arial" w:cs="Arial"/>
          <w:sz w:val="20"/>
          <w:szCs w:val="20"/>
        </w:rPr>
        <w:t xml:space="preserve"> </w:t>
      </w:r>
      <w:r w:rsidR="00BB7A8F" w:rsidRPr="000F7794">
        <w:rPr>
          <w:rFonts w:ascii="Arial" w:hAnsi="Arial" w:cs="Arial"/>
          <w:sz w:val="20"/>
          <w:szCs w:val="20"/>
        </w:rPr>
        <w:t xml:space="preserve">в Уведомлении об одностороннем отказе от исполнения настоящего Договора, направляемом  Заказчиком </w:t>
      </w:r>
      <w:r w:rsidR="004E3363" w:rsidRPr="000F7794">
        <w:rPr>
          <w:rFonts w:ascii="Arial" w:hAnsi="Arial" w:cs="Arial"/>
          <w:sz w:val="20"/>
          <w:szCs w:val="20"/>
        </w:rPr>
        <w:t>Исполнител</w:t>
      </w:r>
      <w:r w:rsidR="00BB7A8F" w:rsidRPr="000F7794">
        <w:rPr>
          <w:rFonts w:ascii="Arial" w:hAnsi="Arial" w:cs="Arial"/>
          <w:sz w:val="20"/>
          <w:szCs w:val="20"/>
        </w:rPr>
        <w:t>ю</w:t>
      </w:r>
      <w:r w:rsidR="004E3363" w:rsidRPr="000F7794">
        <w:rPr>
          <w:rFonts w:ascii="Arial" w:hAnsi="Arial" w:cs="Arial"/>
          <w:sz w:val="20"/>
          <w:szCs w:val="20"/>
        </w:rPr>
        <w:t>.</w:t>
      </w:r>
    </w:p>
    <w:p w:rsidR="00D16BDD" w:rsidRPr="00315EF1" w:rsidRDefault="00D16BDD" w:rsidP="004E3363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4E3363" w:rsidRPr="00315EF1">
        <w:rPr>
          <w:rFonts w:ascii="Arial" w:hAnsi="Arial" w:cs="Arial"/>
          <w:color w:val="000000"/>
          <w:sz w:val="20"/>
          <w:szCs w:val="20"/>
        </w:rPr>
        <w:t>6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. В случае изменения юридических адресов и номеров расчетных счетов, Стороны письменно </w:t>
      </w:r>
      <w:r w:rsidRPr="00315EF1">
        <w:rPr>
          <w:rFonts w:ascii="Arial" w:hAnsi="Arial" w:cs="Arial"/>
          <w:color w:val="000000"/>
          <w:sz w:val="20"/>
          <w:szCs w:val="20"/>
        </w:rPr>
        <w:lastRenderedPageBreak/>
        <w:t>уведомляют друг друга в пятидневный срок.</w:t>
      </w: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4E3363" w:rsidRPr="00315EF1">
        <w:rPr>
          <w:rFonts w:ascii="Arial" w:hAnsi="Arial" w:cs="Arial"/>
          <w:color w:val="000000"/>
          <w:sz w:val="20"/>
          <w:szCs w:val="20"/>
        </w:rPr>
        <w:t>7</w:t>
      </w:r>
      <w:r w:rsidRPr="00315EF1">
        <w:rPr>
          <w:rFonts w:ascii="Arial" w:hAnsi="Arial" w:cs="Arial"/>
          <w:color w:val="000000"/>
          <w:sz w:val="20"/>
          <w:szCs w:val="20"/>
        </w:rPr>
        <w:t>. Любые изменения и дополнения к договору действительны и составляют его неотъемлемую часть, если они составлены в письменном виде</w:t>
      </w:r>
      <w:r w:rsidR="00282143">
        <w:rPr>
          <w:rFonts w:ascii="Arial" w:hAnsi="Arial" w:cs="Arial"/>
          <w:color w:val="000000"/>
          <w:sz w:val="20"/>
          <w:szCs w:val="20"/>
        </w:rPr>
        <w:t xml:space="preserve"> и подписаны обеими Сторонами. </w:t>
      </w:r>
    </w:p>
    <w:p w:rsidR="00D16BDD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E2705A">
        <w:rPr>
          <w:rFonts w:ascii="Arial" w:hAnsi="Arial" w:cs="Arial"/>
          <w:color w:val="000000"/>
          <w:sz w:val="20"/>
          <w:szCs w:val="20"/>
        </w:rPr>
        <w:t>8</w:t>
      </w:r>
      <w:r w:rsidRPr="00315EF1">
        <w:rPr>
          <w:rFonts w:ascii="Arial" w:hAnsi="Arial" w:cs="Arial"/>
          <w:color w:val="000000"/>
          <w:sz w:val="20"/>
          <w:szCs w:val="20"/>
        </w:rPr>
        <w:t>. Настоящий Договор составлен и подписан Сторонами в двух экземплярах, имеющих одинаковую юридическую силу, по одному для каждой из Сторон.</w:t>
      </w:r>
    </w:p>
    <w:p w:rsidR="003E465C" w:rsidRDefault="003E465C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E465C" w:rsidRDefault="003E465C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16BDD" w:rsidRDefault="00D16BDD" w:rsidP="00CF6C98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 xml:space="preserve"> Реквизиты Сторон</w:t>
      </w:r>
      <w:r w:rsidR="009D3C17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0D4CE8" w:rsidRPr="00315EF1" w:rsidRDefault="000D4CE8" w:rsidP="00CF6C98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bookmarkEnd w:id="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B4998" w:rsidRPr="00722436" w:rsidTr="00DC360D">
        <w:trPr>
          <w:trHeight w:val="6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98" w:rsidRPr="00722436" w:rsidRDefault="003B4998" w:rsidP="00DC360D">
            <w:pPr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</w:tc>
      </w:tr>
      <w:tr w:rsidR="003B4998" w:rsidRPr="009F1365" w:rsidTr="00DC360D">
        <w:trPr>
          <w:trHeight w:val="54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C360D">
            <w:pPr>
              <w:ind w:right="29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Полное фирменное наименование: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  <w:szCs w:val="20"/>
              </w:rPr>
              <w:t>________________________________________________________</w:t>
            </w:r>
            <w:r w:rsidR="00DC360D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Полное фирменное наименование: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кционерное общество «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Тамбовские коммунальные системы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»</w:t>
            </w:r>
          </w:p>
        </w:tc>
      </w:tr>
      <w:tr w:rsidR="003B4998" w:rsidRPr="009F1365" w:rsidTr="00DC36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C360D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ИНН:</w:t>
            </w:r>
            <w:r w:rsidR="00814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ИНН: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6832041909</w:t>
            </w:r>
          </w:p>
        </w:tc>
      </w:tr>
      <w:tr w:rsidR="003B4998" w:rsidRPr="009F1365" w:rsidTr="00DC36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C360D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КПП: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КПП: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683201001</w:t>
            </w:r>
          </w:p>
        </w:tc>
      </w:tr>
      <w:tr w:rsidR="003B4998" w:rsidRPr="009F1365" w:rsidTr="00DC36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C360D">
            <w:pPr>
              <w:rPr>
                <w:rFonts w:ascii="Arial" w:hAnsi="Arial" w:cs="Arial"/>
                <w:sz w:val="20"/>
                <w:szCs w:val="20"/>
              </w:rPr>
            </w:pPr>
            <w:r w:rsidRPr="00D662E7">
              <w:rPr>
                <w:rFonts w:ascii="Arial" w:hAnsi="Arial" w:cs="Arial"/>
                <w:b/>
                <w:bCs/>
                <w:sz w:val="20"/>
                <w:szCs w:val="20"/>
              </w:rPr>
              <w:t>ОГРН:</w:t>
            </w:r>
            <w:r w:rsidR="00814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ОГРН:</w:t>
            </w:r>
            <w:r w:rsidRPr="00DF465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1036888185916</w:t>
            </w:r>
          </w:p>
        </w:tc>
      </w:tr>
      <w:tr w:rsidR="003B4998" w:rsidRPr="009F1365" w:rsidTr="00DC360D">
        <w:trPr>
          <w:trHeight w:val="4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DC360D" w:rsidP="00DC360D">
            <w:pPr>
              <w:ind w:right="74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Юридический адрес: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C36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Юридический адрес: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392000, </w:t>
            </w:r>
            <w:r w:rsidR="00577E9D">
              <w:rPr>
                <w:rFonts w:ascii="Arial" w:hAnsi="Arial" w:cs="Arial"/>
                <w:bCs/>
                <w:sz w:val="20"/>
                <w:szCs w:val="20"/>
              </w:rPr>
              <w:t xml:space="preserve">Тамбовская область,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г. Тамбов, ул.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Тулиновская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DF4659">
              <w:rPr>
                <w:rFonts w:ascii="Arial" w:hAnsi="Arial" w:cs="Arial"/>
                <w:bCs/>
                <w:sz w:val="20"/>
                <w:szCs w:val="20"/>
              </w:rPr>
              <w:t>д.5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B4998" w:rsidRPr="009F1365" w:rsidTr="00DC36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C360D">
            <w:pPr>
              <w:tabs>
                <w:tab w:val="left" w:pos="6765"/>
              </w:tabs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392000</w:t>
            </w:r>
            <w:r w:rsidR="00D213FB">
              <w:rPr>
                <w:rFonts w:ascii="Arial" w:hAnsi="Arial" w:cs="Arial"/>
                <w:bCs/>
                <w:sz w:val="20"/>
                <w:szCs w:val="20"/>
              </w:rPr>
              <w:t>, Тамбовская область,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43170" w:rsidRPr="009F1365">
              <w:rPr>
                <w:rFonts w:ascii="Arial" w:hAnsi="Arial" w:cs="Arial"/>
                <w:bCs/>
                <w:sz w:val="20"/>
                <w:szCs w:val="20"/>
              </w:rPr>
              <w:t xml:space="preserve">г. Тамбов, ул. </w:t>
            </w:r>
            <w:r w:rsidR="00D43170" w:rsidRPr="00DF4659">
              <w:rPr>
                <w:rFonts w:ascii="Arial" w:hAnsi="Arial" w:cs="Arial"/>
                <w:bCs/>
                <w:sz w:val="20"/>
                <w:szCs w:val="20"/>
              </w:rPr>
              <w:t>Тулиновская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, д.5</w:t>
            </w:r>
          </w:p>
        </w:tc>
      </w:tr>
      <w:tr w:rsidR="003B4998" w:rsidRPr="009F1365" w:rsidTr="00DC360D">
        <w:trPr>
          <w:trHeight w:val="3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C360D">
            <w:pPr>
              <w:spacing w:before="100" w:beforeAutospacing="1" w:after="100" w:afterAutospacing="1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Электронная почта: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4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Электронная почта: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43170" w:rsidRPr="00D43170">
                <w:rPr>
                  <w:rFonts w:ascii="Arial" w:eastAsia="Calibri" w:hAnsi="Arial" w:cs="Arial"/>
                  <w:bCs/>
                  <w:kern w:val="0"/>
                  <w:sz w:val="20"/>
                  <w:szCs w:val="20"/>
                  <w:lang w:eastAsia="en-US"/>
                </w:rPr>
                <w:t>info@tamcomsys.ru</w:t>
              </w:r>
            </w:hyperlink>
          </w:p>
        </w:tc>
      </w:tr>
      <w:tr w:rsidR="003B4998" w:rsidRPr="009F1365" w:rsidTr="00DC360D">
        <w:trPr>
          <w:trHeight w:val="4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pStyle w:val="af2"/>
              <w:spacing w:before="0" w:after="0"/>
              <w:ind w:left="0" w:right="0"/>
              <w:rPr>
                <w:rFonts w:ascii="Arial" w:hAnsi="Arial" w:cs="Arial"/>
                <w:sz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</w:rPr>
              <w:t>Тел. (с кодом):</w:t>
            </w:r>
            <w:r w:rsidRPr="00722436">
              <w:rPr>
                <w:rFonts w:ascii="Arial" w:hAnsi="Arial" w:cs="Arial"/>
                <w:sz w:val="20"/>
              </w:rPr>
              <w:t xml:space="preserve"> </w:t>
            </w:r>
            <w:r w:rsidR="00814196" w:rsidRPr="009F1365">
              <w:rPr>
                <w:rFonts w:ascii="Arial" w:hAnsi="Arial" w:cs="Arial"/>
                <w:bCs/>
                <w:sz w:val="20"/>
              </w:rPr>
              <w:t>(4752)</w:t>
            </w:r>
            <w:r w:rsidR="00814196">
              <w:rPr>
                <w:rFonts w:ascii="Arial" w:hAnsi="Arial" w:cs="Arial"/>
                <w:bCs/>
                <w:sz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</w:rPr>
              <w:t>____________</w:t>
            </w:r>
            <w:r w:rsidR="00DC360D">
              <w:rPr>
                <w:rFonts w:ascii="Arial" w:hAnsi="Arial" w:cs="Arial"/>
                <w:sz w:val="20"/>
              </w:rPr>
              <w:t>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43170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Тел. (с кодом):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(4752)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700-700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B4998" w:rsidRPr="009F1365" w:rsidTr="00DC360D">
        <w:trPr>
          <w:trHeight w:val="4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Факс (с кодом):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196" w:rsidRPr="009F1365">
              <w:rPr>
                <w:rFonts w:ascii="Arial" w:hAnsi="Arial" w:cs="Arial"/>
                <w:bCs/>
                <w:sz w:val="20"/>
                <w:szCs w:val="20"/>
              </w:rPr>
              <w:t>(4752)</w:t>
            </w:r>
            <w:r w:rsidR="008141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Факс (с кодом):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(4752)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700-700</w:t>
            </w:r>
          </w:p>
        </w:tc>
      </w:tr>
      <w:tr w:rsidR="003B4998" w:rsidRPr="009F1365" w:rsidTr="00DC360D">
        <w:trPr>
          <w:cantSplit/>
          <w:trHeight w:val="19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98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Банковские реквизиты: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14196" w:rsidRPr="00E8462E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</w:t>
            </w:r>
          </w:p>
          <w:p w:rsidR="00814196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814196"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</w:t>
            </w:r>
            <w:r w:rsidR="00DC360D">
              <w:rPr>
                <w:rFonts w:ascii="Arial" w:hAnsi="Arial" w:cs="Arial"/>
                <w:bCs/>
                <w:sz w:val="20"/>
                <w:szCs w:val="20"/>
              </w:rPr>
              <w:t>_____________________________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</w:t>
            </w:r>
          </w:p>
          <w:p w:rsidR="00814196" w:rsidRPr="009F1365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814196" w:rsidRPr="009F1365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БИК: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</w:t>
            </w:r>
          </w:p>
          <w:p w:rsidR="003B4998" w:rsidRDefault="003B4998" w:rsidP="00D91296"/>
          <w:p w:rsidR="003B4998" w:rsidRDefault="003B4998" w:rsidP="00D91296"/>
          <w:p w:rsidR="003B4998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sz w:val="20"/>
                <w:szCs w:val="20"/>
              </w:rPr>
            </w:pPr>
            <w:r w:rsidRPr="009F1365"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="00DC360D">
              <w:rPr>
                <w:rFonts w:ascii="Arial" w:hAnsi="Arial" w:cs="Arial"/>
                <w:sz w:val="20"/>
                <w:szCs w:val="20"/>
              </w:rPr>
              <w:t>_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912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C360D">
              <w:rPr>
                <w:rFonts w:ascii="Arial" w:hAnsi="Arial" w:cs="Arial"/>
                <w:b/>
                <w:sz w:val="20"/>
                <w:szCs w:val="20"/>
              </w:rPr>
              <w:t>________________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B4998" w:rsidRPr="00722436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98" w:rsidRPr="009F1365" w:rsidRDefault="003B4998" w:rsidP="00D91296">
            <w:pPr>
              <w:pStyle w:val="af3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Банковские реквизиты: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4998" w:rsidRPr="00E8462E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 xml:space="preserve">40702810861000104878  </w:t>
            </w:r>
          </w:p>
          <w:p w:rsidR="00D43170" w:rsidRDefault="00D43170" w:rsidP="00D43170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>Тамбовско</w:t>
            </w:r>
            <w:r>
              <w:rPr>
                <w:rFonts w:ascii="Arial" w:hAnsi="Arial" w:cs="Arial"/>
                <w:bCs/>
                <w:sz w:val="20"/>
                <w:szCs w:val="20"/>
              </w:rPr>
              <w:t>м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 xml:space="preserve"> отделени</w:t>
            </w:r>
            <w:r>
              <w:rPr>
                <w:rFonts w:ascii="Arial" w:hAnsi="Arial" w:cs="Arial"/>
                <w:bCs/>
                <w:sz w:val="20"/>
                <w:szCs w:val="20"/>
              </w:rPr>
              <w:t>и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 xml:space="preserve"> № 8594  </w:t>
            </w:r>
          </w:p>
          <w:p w:rsidR="00D43170" w:rsidRPr="00D43170" w:rsidRDefault="00D43170" w:rsidP="00D43170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D43170">
              <w:rPr>
                <w:rFonts w:ascii="Arial" w:hAnsi="Arial" w:cs="Arial"/>
                <w:bCs/>
                <w:sz w:val="20"/>
                <w:szCs w:val="20"/>
              </w:rPr>
              <w:t>ПАО СБЕРБАНК г. Тамбов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30101810800000000649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БИК: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046850649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sz w:val="20"/>
                <w:szCs w:val="20"/>
              </w:rPr>
            </w:pPr>
            <w:r w:rsidRPr="009F1365"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="00DC360D">
              <w:rPr>
                <w:rFonts w:ascii="Arial" w:hAnsi="Arial" w:cs="Arial"/>
                <w:sz w:val="20"/>
                <w:szCs w:val="20"/>
              </w:rPr>
              <w:t>__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="0081419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Л</w:t>
            </w:r>
            <w:r w:rsidR="0081419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Картузов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D26B3" w:rsidRPr="00830162" w:rsidRDefault="009D26B3" w:rsidP="00282143">
      <w:p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sectPr w:rsidR="009D26B3" w:rsidRPr="00830162" w:rsidSect="003E465C">
      <w:pgSz w:w="11905" w:h="16837"/>
      <w:pgMar w:top="1134" w:right="850" w:bottom="127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6B97C9D"/>
    <w:multiLevelType w:val="hybridMultilevel"/>
    <w:tmpl w:val="99D4D6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667"/>
    <w:rsid w:val="00002F3F"/>
    <w:rsid w:val="000049BB"/>
    <w:rsid w:val="00014920"/>
    <w:rsid w:val="00016D4A"/>
    <w:rsid w:val="00017BFC"/>
    <w:rsid w:val="0002479E"/>
    <w:rsid w:val="00033233"/>
    <w:rsid w:val="0003729F"/>
    <w:rsid w:val="00085629"/>
    <w:rsid w:val="000900A3"/>
    <w:rsid w:val="000A17E6"/>
    <w:rsid w:val="000B56F8"/>
    <w:rsid w:val="000D4CE8"/>
    <w:rsid w:val="000D4DDF"/>
    <w:rsid w:val="000D5055"/>
    <w:rsid w:val="000E78C5"/>
    <w:rsid w:val="000F15EF"/>
    <w:rsid w:val="000F7794"/>
    <w:rsid w:val="00101E6D"/>
    <w:rsid w:val="0011658D"/>
    <w:rsid w:val="00151EDD"/>
    <w:rsid w:val="0015435F"/>
    <w:rsid w:val="0015599B"/>
    <w:rsid w:val="0015766D"/>
    <w:rsid w:val="0016546B"/>
    <w:rsid w:val="0016599A"/>
    <w:rsid w:val="00172667"/>
    <w:rsid w:val="00177836"/>
    <w:rsid w:val="001805ED"/>
    <w:rsid w:val="00187D87"/>
    <w:rsid w:val="001C1AB4"/>
    <w:rsid w:val="001F62AA"/>
    <w:rsid w:val="00220E0D"/>
    <w:rsid w:val="002304AD"/>
    <w:rsid w:val="00250582"/>
    <w:rsid w:val="0025489C"/>
    <w:rsid w:val="00275D59"/>
    <w:rsid w:val="002778A2"/>
    <w:rsid w:val="00282143"/>
    <w:rsid w:val="00291503"/>
    <w:rsid w:val="00296CC2"/>
    <w:rsid w:val="002C24E8"/>
    <w:rsid w:val="002D13C8"/>
    <w:rsid w:val="002E1BA9"/>
    <w:rsid w:val="002E329B"/>
    <w:rsid w:val="002E376D"/>
    <w:rsid w:val="002F595E"/>
    <w:rsid w:val="00304D12"/>
    <w:rsid w:val="00315EF1"/>
    <w:rsid w:val="00321E4B"/>
    <w:rsid w:val="00341420"/>
    <w:rsid w:val="003438CA"/>
    <w:rsid w:val="003479AE"/>
    <w:rsid w:val="00354CE1"/>
    <w:rsid w:val="003A2037"/>
    <w:rsid w:val="003A6C54"/>
    <w:rsid w:val="003B14BE"/>
    <w:rsid w:val="003B4998"/>
    <w:rsid w:val="003D440F"/>
    <w:rsid w:val="003E465C"/>
    <w:rsid w:val="0040779C"/>
    <w:rsid w:val="004162B8"/>
    <w:rsid w:val="00430945"/>
    <w:rsid w:val="0043649F"/>
    <w:rsid w:val="00437762"/>
    <w:rsid w:val="00454535"/>
    <w:rsid w:val="00465855"/>
    <w:rsid w:val="00495E88"/>
    <w:rsid w:val="004B06BF"/>
    <w:rsid w:val="004B2AF4"/>
    <w:rsid w:val="004D3A6A"/>
    <w:rsid w:val="004E3363"/>
    <w:rsid w:val="00503F4F"/>
    <w:rsid w:val="0051461C"/>
    <w:rsid w:val="00534B36"/>
    <w:rsid w:val="00536A58"/>
    <w:rsid w:val="0056039E"/>
    <w:rsid w:val="00564463"/>
    <w:rsid w:val="00564C3E"/>
    <w:rsid w:val="00572CDA"/>
    <w:rsid w:val="00573B37"/>
    <w:rsid w:val="00577E9D"/>
    <w:rsid w:val="005842B9"/>
    <w:rsid w:val="00593941"/>
    <w:rsid w:val="00596749"/>
    <w:rsid w:val="005A0409"/>
    <w:rsid w:val="005A79C7"/>
    <w:rsid w:val="005B447D"/>
    <w:rsid w:val="00606803"/>
    <w:rsid w:val="00616AD9"/>
    <w:rsid w:val="00652976"/>
    <w:rsid w:val="00661AFD"/>
    <w:rsid w:val="00686BAF"/>
    <w:rsid w:val="00695986"/>
    <w:rsid w:val="006B1FE9"/>
    <w:rsid w:val="006C19AB"/>
    <w:rsid w:val="006C52FB"/>
    <w:rsid w:val="006C5A0F"/>
    <w:rsid w:val="006D57F1"/>
    <w:rsid w:val="00704CEC"/>
    <w:rsid w:val="007368D9"/>
    <w:rsid w:val="00742FD9"/>
    <w:rsid w:val="007433D3"/>
    <w:rsid w:val="00767EA2"/>
    <w:rsid w:val="00771961"/>
    <w:rsid w:val="00783936"/>
    <w:rsid w:val="0078425C"/>
    <w:rsid w:val="00786525"/>
    <w:rsid w:val="007C1CCD"/>
    <w:rsid w:val="007E037B"/>
    <w:rsid w:val="007E16D9"/>
    <w:rsid w:val="007E2258"/>
    <w:rsid w:val="007F4D20"/>
    <w:rsid w:val="00806AA8"/>
    <w:rsid w:val="00807F36"/>
    <w:rsid w:val="00813781"/>
    <w:rsid w:val="00814196"/>
    <w:rsid w:val="00821DC4"/>
    <w:rsid w:val="0082583F"/>
    <w:rsid w:val="00830162"/>
    <w:rsid w:val="008459F6"/>
    <w:rsid w:val="00855A29"/>
    <w:rsid w:val="00862147"/>
    <w:rsid w:val="00866003"/>
    <w:rsid w:val="00872816"/>
    <w:rsid w:val="00894A3B"/>
    <w:rsid w:val="008A0603"/>
    <w:rsid w:val="008B1C0C"/>
    <w:rsid w:val="008B6DA5"/>
    <w:rsid w:val="008D6093"/>
    <w:rsid w:val="00911766"/>
    <w:rsid w:val="00914C8A"/>
    <w:rsid w:val="00930AAD"/>
    <w:rsid w:val="009409B1"/>
    <w:rsid w:val="0095058E"/>
    <w:rsid w:val="0097307A"/>
    <w:rsid w:val="00974B9A"/>
    <w:rsid w:val="009B2375"/>
    <w:rsid w:val="009C32AF"/>
    <w:rsid w:val="009D26B3"/>
    <w:rsid w:val="009D3C17"/>
    <w:rsid w:val="009E1655"/>
    <w:rsid w:val="009F25D2"/>
    <w:rsid w:val="00A04154"/>
    <w:rsid w:val="00A2744C"/>
    <w:rsid w:val="00A45B45"/>
    <w:rsid w:val="00A60561"/>
    <w:rsid w:val="00A60783"/>
    <w:rsid w:val="00A6701E"/>
    <w:rsid w:val="00A671AA"/>
    <w:rsid w:val="00A67425"/>
    <w:rsid w:val="00A73D42"/>
    <w:rsid w:val="00A76453"/>
    <w:rsid w:val="00A943C7"/>
    <w:rsid w:val="00AB6E47"/>
    <w:rsid w:val="00AC7124"/>
    <w:rsid w:val="00AD3BE8"/>
    <w:rsid w:val="00AD4560"/>
    <w:rsid w:val="00AE7EB5"/>
    <w:rsid w:val="00B24015"/>
    <w:rsid w:val="00B24A74"/>
    <w:rsid w:val="00B4078A"/>
    <w:rsid w:val="00B46834"/>
    <w:rsid w:val="00B47EFA"/>
    <w:rsid w:val="00B57B42"/>
    <w:rsid w:val="00B7328C"/>
    <w:rsid w:val="00B875F0"/>
    <w:rsid w:val="00B94791"/>
    <w:rsid w:val="00BB7A8F"/>
    <w:rsid w:val="00BD7BBB"/>
    <w:rsid w:val="00BE1C28"/>
    <w:rsid w:val="00BE491B"/>
    <w:rsid w:val="00C003AA"/>
    <w:rsid w:val="00C10D54"/>
    <w:rsid w:val="00C24E83"/>
    <w:rsid w:val="00C505F5"/>
    <w:rsid w:val="00C612F7"/>
    <w:rsid w:val="00C844D7"/>
    <w:rsid w:val="00C86F92"/>
    <w:rsid w:val="00CA3547"/>
    <w:rsid w:val="00CB1299"/>
    <w:rsid w:val="00CD3446"/>
    <w:rsid w:val="00CE735D"/>
    <w:rsid w:val="00CF6C98"/>
    <w:rsid w:val="00D01235"/>
    <w:rsid w:val="00D05529"/>
    <w:rsid w:val="00D16BDD"/>
    <w:rsid w:val="00D213FB"/>
    <w:rsid w:val="00D2497B"/>
    <w:rsid w:val="00D27721"/>
    <w:rsid w:val="00D43170"/>
    <w:rsid w:val="00D62D07"/>
    <w:rsid w:val="00D86267"/>
    <w:rsid w:val="00D91296"/>
    <w:rsid w:val="00DA4130"/>
    <w:rsid w:val="00DA5259"/>
    <w:rsid w:val="00DB4879"/>
    <w:rsid w:val="00DC360D"/>
    <w:rsid w:val="00DC36C2"/>
    <w:rsid w:val="00DD0C7F"/>
    <w:rsid w:val="00DE6643"/>
    <w:rsid w:val="00DF4659"/>
    <w:rsid w:val="00DF6A95"/>
    <w:rsid w:val="00E00A0D"/>
    <w:rsid w:val="00E0111E"/>
    <w:rsid w:val="00E1057C"/>
    <w:rsid w:val="00E13323"/>
    <w:rsid w:val="00E2705A"/>
    <w:rsid w:val="00E4050A"/>
    <w:rsid w:val="00E41FEF"/>
    <w:rsid w:val="00E51D22"/>
    <w:rsid w:val="00E526C6"/>
    <w:rsid w:val="00E83BE3"/>
    <w:rsid w:val="00EA41AD"/>
    <w:rsid w:val="00EF0FDC"/>
    <w:rsid w:val="00F21FE5"/>
    <w:rsid w:val="00F27C02"/>
    <w:rsid w:val="00F30FE8"/>
    <w:rsid w:val="00F326EE"/>
    <w:rsid w:val="00F428B8"/>
    <w:rsid w:val="00F445D5"/>
    <w:rsid w:val="00F50A3E"/>
    <w:rsid w:val="00F50F4A"/>
    <w:rsid w:val="00F53CDA"/>
    <w:rsid w:val="00F91667"/>
    <w:rsid w:val="00FA3722"/>
    <w:rsid w:val="00FA5AC7"/>
    <w:rsid w:val="00FC016A"/>
    <w:rsid w:val="00FE3E91"/>
    <w:rsid w:val="00FF151D"/>
    <w:rsid w:val="00FF2215"/>
    <w:rsid w:val="00FF259B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26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eastAsia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">
    <w:name w:val="WW-Основной шрифт абзаца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Tahoma"/>
    </w:rPr>
  </w:style>
  <w:style w:type="paragraph" w:customStyle="1" w:styleId="12">
    <w:name w:val="Название1"/>
    <w:basedOn w:val="a"/>
    <w:next w:val="a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6"/>
    <w:next w:val="a0"/>
    <w:qFormat/>
    <w:pPr>
      <w:jc w:val="center"/>
    </w:pPr>
    <w:rPr>
      <w:i/>
      <w:iCs/>
    </w:rPr>
  </w:style>
  <w:style w:type="paragraph" w:styleId="aa">
    <w:name w:val="index heading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Реквизит"/>
    <w:basedOn w:val="a"/>
    <w:pPr>
      <w:spacing w:before="60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before="4" w:line="283" w:lineRule="exact"/>
      <w:jc w:val="both"/>
    </w:pPr>
    <w:rPr>
      <w:strike/>
      <w:color w:val="0000FF"/>
      <w:sz w:val="22"/>
      <w:szCs w:val="22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pPr>
      <w:tabs>
        <w:tab w:val="left" w:pos="1080"/>
      </w:tabs>
      <w:ind w:right="1" w:firstLine="567"/>
      <w:jc w:val="both"/>
    </w:pPr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9D26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Подпункт"/>
    <w:basedOn w:val="a"/>
    <w:uiPriority w:val="99"/>
    <w:rsid w:val="00B7328C"/>
    <w:pPr>
      <w:widowControl/>
      <w:tabs>
        <w:tab w:val="num" w:pos="708"/>
        <w:tab w:val="left" w:pos="2268"/>
      </w:tabs>
      <w:suppressAutoHyphens w:val="0"/>
      <w:spacing w:before="120" w:line="360" w:lineRule="auto"/>
      <w:ind w:left="2268" w:hanging="720"/>
      <w:jc w:val="both"/>
    </w:pPr>
    <w:rPr>
      <w:rFonts w:eastAsia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7E03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E037B"/>
    <w:rPr>
      <w:rFonts w:ascii="Tahoma" w:eastAsia="Lucida Sans Unicode" w:hAnsi="Tahoma" w:cs="Tahoma"/>
      <w:kern w:val="1"/>
      <w:sz w:val="16"/>
      <w:szCs w:val="16"/>
    </w:rPr>
  </w:style>
  <w:style w:type="paragraph" w:styleId="20">
    <w:name w:val="Body Text Indent 2"/>
    <w:basedOn w:val="a"/>
    <w:link w:val="22"/>
    <w:rsid w:val="004E3363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22">
    <w:name w:val="Основной текст с отступом 2 Знак"/>
    <w:link w:val="20"/>
    <w:rsid w:val="004E3363"/>
    <w:rPr>
      <w:sz w:val="24"/>
      <w:szCs w:val="24"/>
    </w:rPr>
  </w:style>
  <w:style w:type="character" w:customStyle="1" w:styleId="FontStyle25">
    <w:name w:val="Font Style25"/>
    <w:uiPriority w:val="99"/>
    <w:rsid w:val="00E2705A"/>
    <w:rPr>
      <w:rFonts w:ascii="Times New Roman" w:hAnsi="Times New Roman" w:cs="Times New Roman" w:hint="default"/>
      <w:sz w:val="24"/>
      <w:szCs w:val="24"/>
    </w:rPr>
  </w:style>
  <w:style w:type="paragraph" w:customStyle="1" w:styleId="af2">
    <w:name w:val="Таблица текст"/>
    <w:basedOn w:val="a"/>
    <w:rsid w:val="003B4998"/>
    <w:pPr>
      <w:widowControl/>
      <w:suppressAutoHyphens w:val="0"/>
      <w:spacing w:before="40" w:after="40"/>
      <w:ind w:left="57" w:right="57"/>
    </w:pPr>
    <w:rPr>
      <w:rFonts w:eastAsia="Times New Roman"/>
      <w:snapToGrid w:val="0"/>
      <w:kern w:val="0"/>
      <w:szCs w:val="20"/>
    </w:rPr>
  </w:style>
  <w:style w:type="paragraph" w:styleId="af3">
    <w:name w:val="No Spacing"/>
    <w:uiPriority w:val="1"/>
    <w:qFormat/>
    <w:rsid w:val="003B4998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a1"/>
    <w:rsid w:val="00CB12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f4">
    <w:name w:val="List Paragraph"/>
    <w:basedOn w:val="a"/>
    <w:uiPriority w:val="34"/>
    <w:qFormat/>
    <w:rsid w:val="000D4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26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eastAsia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">
    <w:name w:val="WW-Основной шрифт абзаца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Tahoma"/>
    </w:rPr>
  </w:style>
  <w:style w:type="paragraph" w:customStyle="1" w:styleId="12">
    <w:name w:val="Название1"/>
    <w:basedOn w:val="a"/>
    <w:next w:val="a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6"/>
    <w:next w:val="a0"/>
    <w:qFormat/>
    <w:pPr>
      <w:jc w:val="center"/>
    </w:pPr>
    <w:rPr>
      <w:i/>
      <w:iCs/>
    </w:rPr>
  </w:style>
  <w:style w:type="paragraph" w:styleId="aa">
    <w:name w:val="index heading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Реквизит"/>
    <w:basedOn w:val="a"/>
    <w:pPr>
      <w:spacing w:before="60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before="4" w:line="283" w:lineRule="exact"/>
      <w:jc w:val="both"/>
    </w:pPr>
    <w:rPr>
      <w:strike/>
      <w:color w:val="0000FF"/>
      <w:sz w:val="22"/>
      <w:szCs w:val="22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pPr>
      <w:tabs>
        <w:tab w:val="left" w:pos="1080"/>
      </w:tabs>
      <w:ind w:right="1" w:firstLine="567"/>
      <w:jc w:val="both"/>
    </w:pPr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9D26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Подпункт"/>
    <w:basedOn w:val="a"/>
    <w:uiPriority w:val="99"/>
    <w:rsid w:val="00B7328C"/>
    <w:pPr>
      <w:widowControl/>
      <w:tabs>
        <w:tab w:val="num" w:pos="708"/>
        <w:tab w:val="left" w:pos="2268"/>
      </w:tabs>
      <w:suppressAutoHyphens w:val="0"/>
      <w:spacing w:before="120" w:line="360" w:lineRule="auto"/>
      <w:ind w:left="2268" w:hanging="720"/>
      <w:jc w:val="both"/>
    </w:pPr>
    <w:rPr>
      <w:rFonts w:eastAsia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7E03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E037B"/>
    <w:rPr>
      <w:rFonts w:ascii="Tahoma" w:eastAsia="Lucida Sans Unicode" w:hAnsi="Tahoma" w:cs="Tahoma"/>
      <w:kern w:val="1"/>
      <w:sz w:val="16"/>
      <w:szCs w:val="16"/>
    </w:rPr>
  </w:style>
  <w:style w:type="paragraph" w:styleId="20">
    <w:name w:val="Body Text Indent 2"/>
    <w:basedOn w:val="a"/>
    <w:link w:val="22"/>
    <w:rsid w:val="004E3363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22">
    <w:name w:val="Основной текст с отступом 2 Знак"/>
    <w:link w:val="20"/>
    <w:rsid w:val="004E3363"/>
    <w:rPr>
      <w:sz w:val="24"/>
      <w:szCs w:val="24"/>
    </w:rPr>
  </w:style>
  <w:style w:type="character" w:customStyle="1" w:styleId="FontStyle25">
    <w:name w:val="Font Style25"/>
    <w:uiPriority w:val="99"/>
    <w:rsid w:val="00E2705A"/>
    <w:rPr>
      <w:rFonts w:ascii="Times New Roman" w:hAnsi="Times New Roman" w:cs="Times New Roman" w:hint="default"/>
      <w:sz w:val="24"/>
      <w:szCs w:val="24"/>
    </w:rPr>
  </w:style>
  <w:style w:type="paragraph" w:customStyle="1" w:styleId="af2">
    <w:name w:val="Таблица текст"/>
    <w:basedOn w:val="a"/>
    <w:rsid w:val="003B4998"/>
    <w:pPr>
      <w:widowControl/>
      <w:suppressAutoHyphens w:val="0"/>
      <w:spacing w:before="40" w:after="40"/>
      <w:ind w:left="57" w:right="57"/>
    </w:pPr>
    <w:rPr>
      <w:rFonts w:eastAsia="Times New Roman"/>
      <w:snapToGrid w:val="0"/>
      <w:kern w:val="0"/>
      <w:szCs w:val="20"/>
    </w:rPr>
  </w:style>
  <w:style w:type="paragraph" w:styleId="af3">
    <w:name w:val="No Spacing"/>
    <w:uiPriority w:val="1"/>
    <w:qFormat/>
    <w:rsid w:val="003B4998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a1"/>
    <w:rsid w:val="00CB12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f4">
    <w:name w:val="List Paragraph"/>
    <w:basedOn w:val="a"/>
    <w:uiPriority w:val="34"/>
    <w:qFormat/>
    <w:rsid w:val="000D4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t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EF80-370B-42FE-B087-D837AA3B1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ОАО "Тамбовские коммунальные системы"</Company>
  <LinksUpToDate>false</LinksUpToDate>
  <CharactersWithSpaces>14852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wasq</dc:creator>
  <cp:lastModifiedBy>Голощапов Александр Сергеевич</cp:lastModifiedBy>
  <cp:revision>2</cp:revision>
  <cp:lastPrinted>2016-12-08T10:26:00Z</cp:lastPrinted>
  <dcterms:created xsi:type="dcterms:W3CDTF">2019-04-15T12:09:00Z</dcterms:created>
  <dcterms:modified xsi:type="dcterms:W3CDTF">2019-04-15T12:09:00Z</dcterms:modified>
</cp:coreProperties>
</file>